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FFEC7E6" w14:textId="77777777" w:rsidR="009F611A" w:rsidRDefault="009F611A">
      <w:pPr>
        <w:pStyle w:val="Bezodstpw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/>
        </w:rPr>
        <w:t xml:space="preserve">Załącznik nr </w:t>
      </w:r>
      <w:r w:rsidR="0092414F">
        <w:rPr>
          <w:rFonts w:ascii="Arial" w:hAnsi="Arial" w:cs="Arial"/>
          <w:b/>
          <w:color w:val="000000"/>
        </w:rPr>
        <w:t>3</w:t>
      </w:r>
      <w:r w:rsidR="0069632B">
        <w:rPr>
          <w:rFonts w:ascii="Arial" w:hAnsi="Arial" w:cs="Arial"/>
          <w:b/>
          <w:color w:val="000000"/>
        </w:rPr>
        <w:t>a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>do Regulaminu Konkursu</w:t>
      </w:r>
    </w:p>
    <w:p w14:paraId="2C47938E" w14:textId="77777777" w:rsidR="009F611A" w:rsidRDefault="009F611A">
      <w:pPr>
        <w:pStyle w:val="Bezodstpw"/>
        <w:jc w:val="center"/>
        <w:rPr>
          <w:rFonts w:ascii="Arial" w:hAnsi="Arial" w:cs="Arial"/>
          <w:b/>
        </w:rPr>
      </w:pPr>
    </w:p>
    <w:p w14:paraId="50F46F9F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4C6B1A13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43D439A5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3FB45A9D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0505138D" w14:textId="77777777" w:rsidR="00421E1F" w:rsidRDefault="00421E1F" w:rsidP="00255D23">
      <w:pPr>
        <w:pStyle w:val="Noparagraphstyle"/>
        <w:spacing w:line="400" w:lineRule="exact"/>
        <w:jc w:val="center"/>
        <w:rPr>
          <w:rFonts w:ascii="Arimo" w:hAnsi="Arimo" w:cs="Arimo"/>
          <w:b/>
          <w:u w:val="single"/>
        </w:rPr>
      </w:pPr>
    </w:p>
    <w:p w14:paraId="2ECBCBE2" w14:textId="77777777" w:rsidR="0069632B" w:rsidRPr="0069632B" w:rsidRDefault="0069632B" w:rsidP="0069632B">
      <w:pPr>
        <w:pStyle w:val="Noparagraphstyle"/>
        <w:spacing w:line="520" w:lineRule="exact"/>
        <w:jc w:val="center"/>
        <w:rPr>
          <w:rFonts w:ascii="Arimo" w:hAnsi="Arimo" w:cs="Arimo"/>
          <w:b/>
          <w:sz w:val="36"/>
          <w:szCs w:val="36"/>
        </w:rPr>
      </w:pPr>
      <w:r w:rsidRPr="0069632B">
        <w:rPr>
          <w:rFonts w:ascii="Arimo" w:hAnsi="Arimo" w:cs="Arimo"/>
          <w:b/>
          <w:sz w:val="36"/>
          <w:szCs w:val="36"/>
        </w:rPr>
        <w:t xml:space="preserve">WNIOSEK O DOPUSZCZENIE </w:t>
      </w:r>
    </w:p>
    <w:p w14:paraId="5B5977C3" w14:textId="77777777" w:rsidR="0069632B" w:rsidRDefault="0069632B" w:rsidP="0069632B">
      <w:pPr>
        <w:pStyle w:val="Noparagraphstyle"/>
        <w:spacing w:line="520" w:lineRule="exact"/>
        <w:jc w:val="center"/>
        <w:rPr>
          <w:rFonts w:ascii="Arimo" w:hAnsi="Arimo" w:cs="Arimo"/>
          <w:b/>
          <w:sz w:val="36"/>
          <w:szCs w:val="36"/>
        </w:rPr>
      </w:pPr>
      <w:r w:rsidRPr="0069632B">
        <w:rPr>
          <w:rFonts w:ascii="Arimo" w:hAnsi="Arimo" w:cs="Arimo"/>
          <w:b/>
          <w:sz w:val="36"/>
          <w:szCs w:val="36"/>
        </w:rPr>
        <w:t xml:space="preserve">DO UDZIAŁU W </w:t>
      </w:r>
    </w:p>
    <w:p w14:paraId="4BB869E5" w14:textId="52B3778B" w:rsidR="009F611A" w:rsidRPr="0069632B" w:rsidRDefault="00F165BC" w:rsidP="0069632B">
      <w:pPr>
        <w:pStyle w:val="Noparagraphstyle"/>
        <w:spacing w:line="520" w:lineRule="exact"/>
        <w:jc w:val="center"/>
        <w:rPr>
          <w:rFonts w:ascii="Arimo" w:hAnsi="Arimo" w:cs="Arimo"/>
          <w:b/>
          <w:sz w:val="36"/>
          <w:szCs w:val="36"/>
        </w:rPr>
      </w:pPr>
      <w:r w:rsidRPr="00F165BC">
        <w:rPr>
          <w:rFonts w:ascii="Arimo" w:hAnsi="Arimo" w:cs="Arimo"/>
          <w:b/>
          <w:sz w:val="36"/>
          <w:szCs w:val="36"/>
        </w:rPr>
        <w:t>DWUETAPOWY</w:t>
      </w:r>
      <w:r>
        <w:rPr>
          <w:rFonts w:ascii="Arimo" w:hAnsi="Arimo" w:cs="Arimo"/>
          <w:b/>
          <w:sz w:val="36"/>
          <w:szCs w:val="36"/>
        </w:rPr>
        <w:t>M</w:t>
      </w:r>
      <w:r w:rsidRPr="00F165BC">
        <w:rPr>
          <w:rFonts w:ascii="Arimo" w:hAnsi="Arimo" w:cs="Arimo"/>
          <w:b/>
          <w:sz w:val="36"/>
          <w:szCs w:val="36"/>
        </w:rPr>
        <w:t xml:space="preserve"> REALIZACYJNY</w:t>
      </w:r>
      <w:r>
        <w:rPr>
          <w:rFonts w:ascii="Arimo" w:hAnsi="Arimo" w:cs="Arimo"/>
          <w:b/>
          <w:sz w:val="36"/>
          <w:szCs w:val="36"/>
        </w:rPr>
        <w:t>M</w:t>
      </w:r>
      <w:r w:rsidRPr="00F165BC">
        <w:rPr>
          <w:rFonts w:ascii="Arimo" w:hAnsi="Arimo" w:cs="Arimo"/>
          <w:b/>
          <w:sz w:val="36"/>
          <w:szCs w:val="36"/>
        </w:rPr>
        <w:t xml:space="preserve"> KONKURS</w:t>
      </w:r>
      <w:r>
        <w:rPr>
          <w:rFonts w:ascii="Arimo" w:hAnsi="Arimo" w:cs="Arimo"/>
          <w:b/>
          <w:sz w:val="36"/>
          <w:szCs w:val="36"/>
        </w:rPr>
        <w:t>IE</w:t>
      </w:r>
      <w:r w:rsidRPr="00F165BC">
        <w:rPr>
          <w:rFonts w:ascii="Arimo" w:hAnsi="Arimo" w:cs="Arimo"/>
          <w:b/>
          <w:sz w:val="36"/>
          <w:szCs w:val="36"/>
        </w:rPr>
        <w:t xml:space="preserve"> ARCHITEKTONICZNY</w:t>
      </w:r>
      <w:r>
        <w:rPr>
          <w:rFonts w:ascii="Arimo" w:hAnsi="Arimo" w:cs="Arimo"/>
          <w:b/>
          <w:sz w:val="36"/>
          <w:szCs w:val="36"/>
        </w:rPr>
        <w:t>M</w:t>
      </w:r>
      <w:r w:rsidRPr="00F165BC">
        <w:rPr>
          <w:rFonts w:ascii="Arimo" w:hAnsi="Arimo" w:cs="Arimo"/>
          <w:b/>
          <w:sz w:val="36"/>
          <w:szCs w:val="36"/>
        </w:rPr>
        <w:t xml:space="preserve"> NA KONCEPCJĘ NOWEGO BUDYNKU SAMODZIELNEGO PUBLICZNEGO SZPITALA KLINICZNEGO IM. PROF. A. GRUCY CMKP W OTWOCKU</w:t>
      </w:r>
    </w:p>
    <w:p w14:paraId="7CC34889" w14:textId="77777777" w:rsidR="00AF5D21" w:rsidRDefault="00AF5D21" w:rsidP="00AF5D21">
      <w:pPr>
        <w:pStyle w:val="Noparagraphstyle"/>
        <w:spacing w:line="400" w:lineRule="exact"/>
        <w:rPr>
          <w:rFonts w:ascii="Arimo" w:hAnsi="Arimo" w:cs="Arimo"/>
          <w:b/>
        </w:rPr>
      </w:pPr>
    </w:p>
    <w:p w14:paraId="6AC2A182" w14:textId="77777777" w:rsidR="00AF5D21" w:rsidRPr="00AF5D21" w:rsidRDefault="00421E1F" w:rsidP="00AF5D21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>
        <w:rPr>
          <w:rFonts w:ascii="Arimo" w:hAnsi="Arimo" w:cs="Arimo"/>
          <w:b/>
          <w:sz w:val="28"/>
          <w:szCs w:val="28"/>
        </w:rPr>
        <w:br w:type="page"/>
      </w:r>
      <w:r w:rsidR="00AF5D21" w:rsidRPr="00AF5D21">
        <w:rPr>
          <w:rFonts w:ascii="Arimo" w:hAnsi="Arimo" w:cs="Arimo"/>
          <w:b/>
          <w:sz w:val="28"/>
          <w:szCs w:val="28"/>
        </w:rPr>
        <w:lastRenderedPageBreak/>
        <w:t>I.</w:t>
      </w:r>
    </w:p>
    <w:p w14:paraId="47BAEE3D" w14:textId="77777777" w:rsidR="00AF5D21" w:rsidRDefault="00AF5D21" w:rsidP="00AF5D21">
      <w:pPr>
        <w:pStyle w:val="Bezodstpw"/>
        <w:jc w:val="both"/>
        <w:rPr>
          <w:rFonts w:ascii="Arial" w:hAnsi="Arial" w:cs="Arial"/>
          <w:b/>
        </w:rPr>
      </w:pPr>
      <w:bookmarkStart w:id="0" w:name="_Hlk64928590"/>
      <w:r>
        <w:rPr>
          <w:rFonts w:ascii="Arial" w:hAnsi="Arial" w:cs="Arial"/>
          <w:b/>
        </w:rPr>
        <w:t>DANE UCZESTNIKA KONKURSU SAMODZIELNIE BIORĄCEGO UDZIAŁ W</w:t>
      </w:r>
      <w:r w:rsidR="00DA7A0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KONKURSIE</w:t>
      </w:r>
    </w:p>
    <w:bookmarkEnd w:id="0"/>
    <w:p w14:paraId="69527738" w14:textId="77777777" w:rsidR="00AF5D21" w:rsidRDefault="00AF5D21">
      <w:pPr>
        <w:pStyle w:val="Bezodstpw"/>
        <w:rPr>
          <w:rFonts w:ascii="Arial" w:hAnsi="Arial" w:cs="Arial"/>
          <w:b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9F611A" w14:paraId="79096A2B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BB4901D" w14:textId="77777777" w:rsidR="009F611A" w:rsidRDefault="009F611A">
            <w:pPr>
              <w:pStyle w:val="Bezodstpw"/>
            </w:pPr>
            <w:bookmarkStart w:id="1" w:name="_Hlk54978867"/>
            <w:r>
              <w:rPr>
                <w:rFonts w:ascii="Arial" w:hAnsi="Arial" w:cs="Arial"/>
                <w:b/>
              </w:rPr>
              <w:t xml:space="preserve">Uczestnik </w:t>
            </w:r>
            <w:r w:rsidR="00421E1F">
              <w:rPr>
                <w:rFonts w:ascii="Arial" w:hAnsi="Arial" w:cs="Arial"/>
                <w:b/>
              </w:rPr>
              <w:t>K</w:t>
            </w:r>
            <w:r>
              <w:rPr>
                <w:rFonts w:ascii="Arial" w:hAnsi="Arial" w:cs="Arial"/>
                <w:b/>
              </w:rPr>
              <w:t>onkursu samodzielnie biorący udział w konkursie:</w:t>
            </w:r>
          </w:p>
        </w:tc>
      </w:tr>
      <w:tr w:rsidR="009F611A" w14:paraId="6BC7A557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AF851" w14:textId="77777777" w:rsidR="008B3DA3" w:rsidRPr="008B3DA3" w:rsidRDefault="008B3DA3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66552FA3" w14:textId="77777777" w:rsidR="008B3DA3" w:rsidRDefault="008B3DA3" w:rsidP="008B3DA3">
            <w:pPr>
              <w:pStyle w:val="Bezodstpw"/>
              <w:rPr>
                <w:rFonts w:ascii="Arial" w:eastAsia="Arial" w:hAnsi="Arial" w:cs="Arial"/>
              </w:rPr>
            </w:pPr>
          </w:p>
          <w:p w14:paraId="6D1175ED" w14:textId="77777777"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51E5ECA6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7CB47757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3253390C" w14:textId="77777777"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DC03F53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134A3550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0EBEF98" w14:textId="77777777"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653502C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15375312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67A9E07" w14:textId="77777777" w:rsidR="008B3DA3" w:rsidRDefault="008B3DA3" w:rsidP="008B3DA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290D26C5" w14:textId="77777777" w:rsidR="008B3DA3" w:rsidRDefault="008B3DA3" w:rsidP="008B3DA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78951E31" w14:textId="77777777" w:rsidR="008B3DA3" w:rsidRPr="008B3DA3" w:rsidRDefault="008B3DA3" w:rsidP="008B3DA3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B43AB6" w14:textId="77777777" w:rsidR="008B3DA3" w:rsidRDefault="008B3DA3" w:rsidP="008B3DA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(Należy podać imię i nazwisko lub nazwa Uczestnika Konkursu </w:t>
            </w:r>
            <w:r w:rsidR="005C723F">
              <w:rPr>
                <w:rFonts w:ascii="Arial" w:hAnsi="Arial" w:cs="Arial"/>
                <w:i/>
                <w:iCs/>
                <w:sz w:val="18"/>
                <w:szCs w:val="18"/>
              </w:rPr>
              <w:t>samodzielnie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  <w:p w14:paraId="1C3D03CE" w14:textId="77777777" w:rsidR="009F611A" w:rsidRDefault="009F611A" w:rsidP="008B3DA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1"/>
      <w:tr w:rsidR="009F611A" w14:paraId="3E0B592E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DA96" w14:textId="77777777" w:rsidR="009F611A" w:rsidRPr="008B3DA3" w:rsidRDefault="009F611A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 xml:space="preserve">Forma prowadzenia działalności przez Uczestnika </w:t>
            </w:r>
            <w:r w:rsidR="00421E1F">
              <w:rPr>
                <w:rFonts w:ascii="Arial" w:hAnsi="Arial" w:cs="Arial"/>
                <w:b/>
                <w:bCs/>
                <w:u w:val="single"/>
              </w:rPr>
              <w:t>K</w:t>
            </w:r>
            <w:r w:rsidRPr="008B3DA3">
              <w:rPr>
                <w:rFonts w:ascii="Arial" w:hAnsi="Arial" w:cs="Arial"/>
                <w:b/>
                <w:bCs/>
                <w:u w:val="single"/>
              </w:rPr>
              <w:t>onkursu</w:t>
            </w:r>
            <w:r w:rsidR="00D15754" w:rsidRPr="008B3DA3"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6BB4A08E" w14:textId="77777777" w:rsidR="009F611A" w:rsidRDefault="009F611A" w:rsidP="00421E1F">
            <w:pPr>
              <w:pStyle w:val="Bezodstpw"/>
              <w:rPr>
                <w:rFonts w:ascii="Arial" w:hAnsi="Arial" w:cs="Arial"/>
              </w:rPr>
            </w:pPr>
          </w:p>
          <w:p w14:paraId="0B804F4A" w14:textId="38462887" w:rsidR="00D15754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5908DCC0" wp14:editId="38EB5C7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4130" r="17780" b="23495"/>
                      <wp:wrapNone/>
                      <wp:docPr id="4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AE094E" id="Prostokąt 3" o:spid="_x0000_s1026" style="position:absolute;margin-left:0;margin-top:1.2pt;width:15pt;height:13.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41w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A9uNcCwCAABOBAAADgAAAAAAAAAAAAAAAAAuAgAAZHJzL2Uyb0Rv&#10;Yy54bWxQSwECLQAUAAYACAAAACEA6bQvNtgAAAAEAQAADwAAAAAAAAAAAAAAAACGBAAAZHJzL2Rv&#10;d25yZXYueG1sUEsFBgAAAAAEAAQA8wAAAIsFAAAAAA==&#10;" strokeweight="2.5pt">
                      <v:shadow color="#868686"/>
                    </v:rect>
                  </w:pict>
                </mc:Fallback>
              </mc:AlternateContent>
            </w:r>
            <w:r w:rsidR="00D15754">
              <w:rPr>
                <w:rFonts w:ascii="Arial" w:hAnsi="Arial" w:cs="Arial"/>
                <w:b/>
                <w:bCs/>
              </w:rPr>
              <w:t xml:space="preserve">spółka z ograniczoną odpowiedzialnością </w:t>
            </w:r>
          </w:p>
          <w:p w14:paraId="546E8C58" w14:textId="77777777" w:rsidR="00D15754" w:rsidRDefault="00D15754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300AEA3B" w14:textId="6186E089" w:rsidR="008B3DA3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440999D3" wp14:editId="2BAE873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1590" r="17780" b="16510"/>
                      <wp:wrapNone/>
                      <wp:docPr id="4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DFA663" id="Prostokąt 4" o:spid="_x0000_s1026" style="position:absolute;margin-left:0;margin-top:1.2pt;width:15pt;height:13.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3wf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DER3wfKwIAAE4EAAAOAAAAAAAAAAAAAAAAAC4CAABkcnMvZTJvRG9j&#10;LnhtbFBLAQItABQABgAIAAAAIQDptC822AAAAAQBAAAPAAAAAAAAAAAAAAAAAIUEAABkcnMvZG93&#10;bnJldi54bWxQSwUGAAAAAAQABADzAAAAigUAAAAA&#10;" strokeweight="2.5pt">
                      <v:shadow color="#868686"/>
                    </v:rect>
                  </w:pict>
                </mc:Fallback>
              </mc:AlternateContent>
            </w:r>
            <w:r w:rsidR="008B3DA3">
              <w:rPr>
                <w:rFonts w:ascii="Arial" w:hAnsi="Arial" w:cs="Arial"/>
                <w:b/>
                <w:bCs/>
              </w:rPr>
              <w:t>spółka komandytowa</w:t>
            </w:r>
          </w:p>
          <w:p w14:paraId="2DC8A03E" w14:textId="77777777" w:rsidR="008B3DA3" w:rsidRDefault="008B3DA3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04B836F4" w14:textId="5D2F2228" w:rsidR="008B3DA3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3F5F18F5" wp14:editId="09AD6CA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8415" r="17780" b="19685"/>
                      <wp:wrapNone/>
                      <wp:docPr id="4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FB7775" id="Prostokąt 3" o:spid="_x0000_s1026" style="position:absolute;margin-left:0;margin-top:1.2pt;width:15pt;height:13.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wntKw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NMwntKwIAAE4EAAAOAAAAAAAAAAAAAAAAAC4CAABkcnMvZTJvRG9j&#10;LnhtbFBLAQItABQABgAIAAAAIQDptC822AAAAAQBAAAPAAAAAAAAAAAAAAAAAIUEAABkcnMvZG93&#10;bnJldi54bWxQSwUGAAAAAAQABADzAAAAigUAAAAA&#10;" strokeweight="2.5pt">
                      <v:shadow color="#868686"/>
                    </v:rect>
                  </w:pict>
                </mc:Fallback>
              </mc:AlternateContent>
            </w:r>
            <w:r w:rsidR="008B3DA3">
              <w:rPr>
                <w:rFonts w:ascii="Arial" w:hAnsi="Arial" w:cs="Arial"/>
                <w:b/>
                <w:bCs/>
              </w:rPr>
              <w:t>spółka komandytowo-akcyjna</w:t>
            </w:r>
          </w:p>
          <w:p w14:paraId="2A20EC9C" w14:textId="77777777" w:rsidR="008B3DA3" w:rsidRDefault="008B3DA3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4C21D877" w14:textId="1C2B424B" w:rsidR="008B3DA3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3E4D38A9" wp14:editId="6DC43B7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5875" r="17780" b="22225"/>
                      <wp:wrapNone/>
                      <wp:docPr id="3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EB16EB" id="Prostokąt 4" o:spid="_x0000_s1026" style="position:absolute;margin-left:0;margin-top:1.2pt;width:15pt;height:13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KYat8ywCAABOBAAADgAAAAAAAAAAAAAAAAAuAgAAZHJzL2Uyb0Rv&#10;Yy54bWxQSwECLQAUAAYACAAAACEA6bQvNtgAAAAEAQAADwAAAAAAAAAAAAAAAACGBAAAZHJzL2Rv&#10;d25yZXYueG1sUEsFBgAAAAAEAAQA8wAAAIsFAAAAAA==&#10;" strokeweight="2.5pt">
                      <v:shadow color="#868686"/>
                    </v:rect>
                  </w:pict>
                </mc:Fallback>
              </mc:AlternateContent>
            </w:r>
            <w:r w:rsidR="008B3DA3">
              <w:rPr>
                <w:rFonts w:ascii="Arial" w:hAnsi="Arial" w:cs="Arial"/>
                <w:b/>
                <w:bCs/>
              </w:rPr>
              <w:t>spółka jawna</w:t>
            </w:r>
          </w:p>
          <w:p w14:paraId="497A251F" w14:textId="77777777" w:rsidR="008B3DA3" w:rsidRDefault="008B3DA3" w:rsidP="00421E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6DEEF292" w14:textId="25374CCE" w:rsidR="008B3DA3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33837413" wp14:editId="7D6EF84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2860" r="17780" b="24765"/>
                      <wp:wrapNone/>
                      <wp:docPr id="3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790F68" id="Prostokąt 3" o:spid="_x0000_s1026" style="position:absolute;margin-left:0;margin-top:1.2pt;width:15pt;height:13.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tgB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YPLYASwCAABOBAAADgAAAAAAAAAAAAAAAAAuAgAAZHJzL2Uyb0Rv&#10;Yy54bWxQSwECLQAUAAYACAAAACEA6bQvNtgAAAAEAQAADwAAAAAAAAAAAAAAAACGBAAAZHJzL2Rv&#10;d25yZXYueG1sUEsFBgAAAAAEAAQA8wAAAIsFAAAAAA==&#10;" strokeweight="2.5pt">
                      <v:shadow color="#868686"/>
                    </v:rect>
                  </w:pict>
                </mc:Fallback>
              </mc:AlternateContent>
            </w:r>
            <w:r w:rsidR="008B3DA3">
              <w:rPr>
                <w:rFonts w:ascii="Arial" w:hAnsi="Arial" w:cs="Arial"/>
                <w:b/>
                <w:bCs/>
              </w:rPr>
              <w:t xml:space="preserve">spółka cywilna </w:t>
            </w:r>
          </w:p>
          <w:p w14:paraId="02DCC2DA" w14:textId="77777777" w:rsidR="008B3DA3" w:rsidRDefault="008B3DA3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6A2BE9C1" w14:textId="436FB007" w:rsidR="008B3DA3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5508DE15" wp14:editId="6CC101D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0320" r="17780" b="17780"/>
                      <wp:wrapNone/>
                      <wp:docPr id="3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C14CF9" id="Prostokąt 4" o:spid="_x0000_s1026" style="position:absolute;margin-left:0;margin-top:1.2pt;width:15pt;height:13.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dGV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/zl&#10;jDMrOvJoTQwDPH77GtgkCtQ7X1Leg1tjLNG7e5CPnllYtsJu1S0i9K0SNdEqYn7204EYeDrKNv07&#10;qAle7AIkrQ4NdhGQVGCHZMnxbIk6BCZpsbjOpzkZJ2mrmBWTabIsE+XTYYc+vFHQsTipOJLjCVzs&#10;732IZET5lJLIg9H1ShuTAtxulgbZXlB3rNKX+FONl2nGsp70KW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BEdGVKwIAAE4EAAAOAAAAAAAAAAAAAAAAAC4CAABkcnMvZTJvRG9j&#10;LnhtbFBLAQItABQABgAIAAAAIQDptC822AAAAAQBAAAPAAAAAAAAAAAAAAAAAIUEAABkcnMvZG93&#10;bnJldi54bWxQSwUGAAAAAAQABADzAAAAigUAAAAA&#10;" strokeweight="2.5pt">
                      <v:shadow color="#868686"/>
                    </v:rect>
                  </w:pict>
                </mc:Fallback>
              </mc:AlternateContent>
            </w:r>
            <w:r w:rsidR="008B3DA3">
              <w:rPr>
                <w:rFonts w:ascii="Arial" w:hAnsi="Arial" w:cs="Arial"/>
                <w:b/>
                <w:bCs/>
              </w:rPr>
              <w:t>spółka partnerska</w:t>
            </w:r>
          </w:p>
          <w:p w14:paraId="31B372AC" w14:textId="77777777" w:rsidR="008B3DA3" w:rsidRDefault="008B3DA3" w:rsidP="00421E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4C430DFF" w14:textId="3CBBDEAC" w:rsidR="008B3DA3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503CBC05" wp14:editId="7E87D9C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7780" r="17780" b="20320"/>
                      <wp:wrapNone/>
                      <wp:docPr id="3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F97CF0" id="Prostokąt 3" o:spid="_x0000_s1026" style="position:absolute;margin-left:0;margin-top:1.2pt;width:15pt;height:13.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SGWkZywCAABOBAAADgAAAAAAAAAAAAAAAAAuAgAAZHJzL2Uyb0Rv&#10;Yy54bWxQSwECLQAUAAYACAAAACEA6bQvNtgAAAAEAQAADwAAAAAAAAAAAAAAAACGBAAAZHJzL2Rv&#10;d25yZXYueG1sUEsFBgAAAAAEAAQA8wAAAIsFAAAAAA==&#10;" strokeweight="2.5pt">
                      <v:shadow color="#868686"/>
                    </v:rect>
                  </w:pict>
                </mc:Fallback>
              </mc:AlternateContent>
            </w:r>
            <w:r w:rsidR="008B3DA3">
              <w:rPr>
                <w:rFonts w:ascii="Arial" w:hAnsi="Arial" w:cs="Arial"/>
                <w:b/>
                <w:bCs/>
              </w:rPr>
              <w:t xml:space="preserve">spółka akcyjna </w:t>
            </w:r>
          </w:p>
          <w:p w14:paraId="437CBD7D" w14:textId="77777777" w:rsidR="008B3DA3" w:rsidRDefault="008B3DA3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237E33B0" w14:textId="26B35EED" w:rsidR="008B3DA3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4505F757" wp14:editId="4506889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4765" r="17780" b="22860"/>
                      <wp:wrapNone/>
                      <wp:docPr id="3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180B95" id="Prostokąt 4" o:spid="_x0000_s1026" style="position:absolute;margin-left:0;margin-top:1.2pt;width:15pt;height:13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VUI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/zl&#10;lDMrOvJoTQwDPH77GtgkCtQ7X1Leg1tjLNG7e5CPnllYtsJu1S0i9K0SNdEqYn7204EYeDrKNv07&#10;qAle7AIkrQ4NdhGQVGCHZMnxbIk6BCZpsbjOpzkZJ2mrmBWTabIsE+XTYYc+vFHQsTipOJLjCVzs&#10;732IZET5lJLIg9H1ShuTAtxulgbZXlB3rNKX+FONl2nGsp70KW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P+VUIKwIAAE4EAAAOAAAAAAAAAAAAAAAAAC4CAABkcnMvZTJvRG9j&#10;LnhtbFBLAQItABQABgAIAAAAIQDptC822AAAAAQBAAAPAAAAAAAAAAAAAAAAAIUEAABkcnMvZG93&#10;bnJldi54bWxQSwUGAAAAAAQABADzAAAAigUAAAAA&#10;" strokeweight="2.5pt">
                      <v:shadow color="#868686"/>
                    </v:rect>
                  </w:pict>
                </mc:Fallback>
              </mc:AlternateContent>
            </w:r>
            <w:r w:rsidR="008B3DA3">
              <w:rPr>
                <w:rFonts w:ascii="Arial" w:hAnsi="Arial" w:cs="Arial"/>
                <w:b/>
                <w:bCs/>
              </w:rPr>
              <w:t>jednoosobowa działalność gospodarcza</w:t>
            </w:r>
          </w:p>
          <w:p w14:paraId="3B91A128" w14:textId="77777777" w:rsidR="00D15754" w:rsidRDefault="00D15754" w:rsidP="00421E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5CE05A8A" w14:textId="1D3FA966" w:rsidR="008B3DA3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10EE912F" wp14:editId="607FADE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22225" r="17780" b="15875"/>
                      <wp:wrapNone/>
                      <wp:docPr id="3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E4D54F" id="Prostokąt 3" o:spid="_x0000_s1026" style="position:absolute;margin-left:0;margin-top:1.2pt;width:15pt;height:13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SD6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xo0g+iwCAABOBAAADgAAAAAAAAAAAAAAAAAuAgAAZHJzL2Uyb0Rv&#10;Yy54bWxQSwECLQAUAAYACAAAACEA6bQvNtgAAAAEAQAADwAAAAAAAAAAAAAAAACGBAAAZHJzL2Rv&#10;d25yZXYueG1sUEsFBgAAAAAEAAQA8wAAAIsFAAAAAA==&#10;" strokeweight="2.5pt">
                      <v:shadow color="#868686"/>
                    </v:rect>
                  </w:pict>
                </mc:Fallback>
              </mc:AlternateContent>
            </w:r>
            <w:r w:rsidR="008B3DA3">
              <w:rPr>
                <w:rFonts w:ascii="Arial" w:hAnsi="Arial" w:cs="Arial"/>
                <w:b/>
                <w:bCs/>
              </w:rPr>
              <w:t xml:space="preserve">osoba fizyczna </w:t>
            </w:r>
            <w:r w:rsidR="0069632B">
              <w:rPr>
                <w:rFonts w:ascii="Arial" w:hAnsi="Arial" w:cs="Arial"/>
                <w:b/>
                <w:bCs/>
              </w:rPr>
              <w:t>nieprowadząca</w:t>
            </w:r>
            <w:r w:rsidR="008B3DA3">
              <w:rPr>
                <w:rFonts w:ascii="Arial" w:hAnsi="Arial" w:cs="Arial"/>
                <w:b/>
                <w:bCs/>
              </w:rPr>
              <w:t xml:space="preserve"> działalności gospodarczej </w:t>
            </w:r>
          </w:p>
          <w:p w14:paraId="25FE4643" w14:textId="77777777" w:rsidR="008B3DA3" w:rsidRDefault="008B3DA3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26DA41EC" w14:textId="23CF6901" w:rsidR="008B3DA3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2B4483FA" wp14:editId="7F66BF8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0320" t="19685" r="17780" b="18415"/>
                      <wp:wrapNone/>
                      <wp:docPr id="3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677125" id="Prostokąt 3" o:spid="_x0000_s1026" style="position:absolute;margin-left:0;margin-top:1.2pt;width:15pt;height:13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UsYeySwCAABOBAAADgAAAAAAAAAAAAAAAAAuAgAAZHJzL2Uyb0Rv&#10;Yy54bWxQSwECLQAUAAYACAAAACEA6bQvNtgAAAAEAQAADwAAAAAAAAAAAAAAAACGBAAAZHJzL2Rv&#10;d25yZXYueG1sUEsFBgAAAAAEAAQA8wAAAIsFAAAAAA==&#10;" strokeweight="2.5pt">
                      <v:shadow color="#868686"/>
                    </v:rect>
                  </w:pict>
                </mc:Fallback>
              </mc:AlternateContent>
            </w:r>
            <w:r w:rsidR="008B3DA3">
              <w:rPr>
                <w:rFonts w:ascii="Arial" w:hAnsi="Arial" w:cs="Arial"/>
                <w:b/>
                <w:bCs/>
              </w:rPr>
              <w:t xml:space="preserve">inna (podać jaka) ……………………………………………………………. </w:t>
            </w:r>
          </w:p>
          <w:p w14:paraId="1E1FBC73" w14:textId="77777777" w:rsidR="009F611A" w:rsidRDefault="009F611A">
            <w:pPr>
              <w:pStyle w:val="Bezodstpw"/>
              <w:jc w:val="both"/>
            </w:pPr>
          </w:p>
          <w:p w14:paraId="428D46B8" w14:textId="77777777" w:rsidR="008B3DA3" w:rsidRDefault="008B3DA3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odpowiedne)</w:t>
            </w:r>
          </w:p>
          <w:p w14:paraId="40DECA80" w14:textId="77777777" w:rsidR="008B3DA3" w:rsidRDefault="008B3DA3">
            <w:pPr>
              <w:pStyle w:val="Bezodstpw"/>
              <w:jc w:val="both"/>
            </w:pPr>
          </w:p>
        </w:tc>
      </w:tr>
      <w:tr w:rsidR="009F611A" w14:paraId="7AFA375E" w14:textId="77777777" w:rsidTr="00421E1F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1AE4" w14:textId="77777777" w:rsidR="009F611A" w:rsidRPr="008B3DA3" w:rsidRDefault="009F611A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 xml:space="preserve">Informacja o osobach uprawnionych do składania oświadczeń woli w imieniu Uczestnika </w:t>
            </w:r>
            <w:r w:rsidR="00421E1F">
              <w:rPr>
                <w:rFonts w:ascii="Arial" w:hAnsi="Arial" w:cs="Arial"/>
                <w:b/>
                <w:bCs/>
                <w:u w:val="single"/>
              </w:rPr>
              <w:t>K</w:t>
            </w:r>
            <w:r w:rsidRPr="008B3DA3">
              <w:rPr>
                <w:rFonts w:ascii="Arial" w:hAnsi="Arial" w:cs="Arial"/>
                <w:b/>
                <w:bCs/>
                <w:u w:val="single"/>
              </w:rPr>
              <w:t>onkursu:</w:t>
            </w:r>
          </w:p>
          <w:p w14:paraId="5F398D38" w14:textId="77777777" w:rsidR="009F611A" w:rsidRDefault="009F611A">
            <w:pPr>
              <w:pStyle w:val="Bezodstpw"/>
              <w:rPr>
                <w:rFonts w:ascii="Arial" w:hAnsi="Arial" w:cs="Arial"/>
              </w:rPr>
            </w:pPr>
          </w:p>
          <w:p w14:paraId="3DEB88DE" w14:textId="77777777" w:rsidR="008B3DA3" w:rsidRDefault="009F611A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0FEE793A" w14:textId="77777777" w:rsidR="009F611A" w:rsidRDefault="008B3DA3">
            <w:pPr>
              <w:pStyle w:val="Bezodstpw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(Należy podać dane osoby lub osób uprawnionych do reprezentowania Uczestnika </w:t>
            </w:r>
            <w:r w:rsidR="00421E1F">
              <w:rPr>
                <w:rFonts w:ascii="Arial" w:hAnsi="Arial" w:cs="Arial"/>
                <w:i/>
                <w:sz w:val="18"/>
                <w:szCs w:val="18"/>
              </w:rPr>
              <w:t>K</w:t>
            </w:r>
            <w:r>
              <w:rPr>
                <w:rFonts w:ascii="Arial" w:hAnsi="Arial" w:cs="Arial"/>
                <w:i/>
                <w:sz w:val="18"/>
                <w:szCs w:val="18"/>
              </w:rPr>
              <w:t>onkursu</w:t>
            </w:r>
            <w:r w:rsidR="00255D23">
              <w:rPr>
                <w:rFonts w:ascii="Arial" w:hAnsi="Arial" w:cs="Arial"/>
                <w:i/>
                <w:sz w:val="18"/>
                <w:szCs w:val="18"/>
              </w:rPr>
              <w:t xml:space="preserve"> zgodnie z formą reprezentacji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  <w:p w14:paraId="4AAD71F9" w14:textId="77777777" w:rsidR="00421E1F" w:rsidRPr="00421E1F" w:rsidRDefault="00421E1F">
            <w:pPr>
              <w:pStyle w:val="Bezodstpw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6C2B1026" w14:textId="77777777" w:rsidR="0069632B" w:rsidRDefault="0069632B" w:rsidP="0069632B">
      <w:pPr>
        <w:pStyle w:val="Bezodstpw"/>
        <w:jc w:val="both"/>
        <w:rPr>
          <w:rFonts w:ascii="Arial" w:hAnsi="Arial" w:cs="Arial"/>
          <w:b/>
        </w:rPr>
      </w:pPr>
    </w:p>
    <w:p w14:paraId="4B177D83" w14:textId="77777777" w:rsidR="0069632B" w:rsidRPr="00AF5D21" w:rsidRDefault="0069632B" w:rsidP="0069632B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 w:rsidRPr="00AF5D21">
        <w:rPr>
          <w:rFonts w:ascii="Arimo" w:hAnsi="Arimo" w:cs="Arimo"/>
          <w:b/>
          <w:sz w:val="28"/>
          <w:szCs w:val="28"/>
        </w:rPr>
        <w:t>I</w:t>
      </w:r>
      <w:r>
        <w:rPr>
          <w:rFonts w:ascii="Arimo" w:hAnsi="Arimo" w:cs="Arimo"/>
          <w:b/>
          <w:sz w:val="28"/>
          <w:szCs w:val="28"/>
        </w:rPr>
        <w:t>I</w:t>
      </w:r>
      <w:r w:rsidRPr="00AF5D21">
        <w:rPr>
          <w:rFonts w:ascii="Arimo" w:hAnsi="Arimo" w:cs="Arimo"/>
          <w:b/>
          <w:sz w:val="28"/>
          <w:szCs w:val="28"/>
        </w:rPr>
        <w:t>.</w:t>
      </w:r>
    </w:p>
    <w:p w14:paraId="5F36E03B" w14:textId="77777777" w:rsidR="0069632B" w:rsidRDefault="0069632B" w:rsidP="0069632B">
      <w:pPr>
        <w:pStyle w:val="Bezodstpw"/>
        <w:jc w:val="both"/>
        <w:rPr>
          <w:rFonts w:ascii="Arial" w:hAnsi="Arial" w:cs="Arial"/>
          <w:b/>
        </w:rPr>
      </w:pPr>
      <w:bookmarkStart w:id="2" w:name="_Hlk64928610"/>
      <w:r>
        <w:rPr>
          <w:rFonts w:ascii="Arial" w:hAnsi="Arial" w:cs="Arial"/>
          <w:b/>
        </w:rPr>
        <w:lastRenderedPageBreak/>
        <w:t>DANE UCZESTNIKÓW KONKURSU WSPÓLNIE BIORĄCYCH UDZIAŁ W KONKURSIE</w:t>
      </w:r>
      <w:bookmarkEnd w:id="2"/>
    </w:p>
    <w:p w14:paraId="574528E0" w14:textId="77777777" w:rsidR="00421E1F" w:rsidRDefault="00421E1F">
      <w:pPr>
        <w:pStyle w:val="Bezodstpw"/>
        <w:rPr>
          <w:rFonts w:ascii="Arial" w:hAnsi="Arial" w:cs="Arial"/>
          <w:b/>
          <w:u w:val="single"/>
        </w:rPr>
      </w:pPr>
    </w:p>
    <w:tbl>
      <w:tblPr>
        <w:tblW w:w="92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"/>
        <w:gridCol w:w="8845"/>
      </w:tblGrid>
      <w:tr w:rsidR="009F611A" w14:paraId="4AAE1665" w14:textId="77777777" w:rsidTr="00255D23">
        <w:trPr>
          <w:trHeight w:val="425"/>
        </w:trPr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33DF35E" w14:textId="77777777" w:rsidR="009F611A" w:rsidRDefault="00421E1F">
            <w:pPr>
              <w:pStyle w:val="Bezodstpw"/>
            </w:pPr>
            <w:bookmarkStart w:id="3" w:name="_Hlk54978909"/>
            <w:bookmarkStart w:id="4" w:name="_Hlk64928629"/>
            <w:r>
              <w:rPr>
                <w:rFonts w:ascii="Arial" w:hAnsi="Arial" w:cs="Arial"/>
                <w:b/>
                <w:u w:val="single"/>
              </w:rPr>
              <w:br w:type="page"/>
            </w:r>
            <w:r w:rsidR="009F611A">
              <w:rPr>
                <w:rFonts w:ascii="Arial" w:hAnsi="Arial" w:cs="Arial"/>
                <w:b/>
              </w:rPr>
              <w:t xml:space="preserve">Uczestnicy </w:t>
            </w:r>
            <w:r>
              <w:rPr>
                <w:rFonts w:ascii="Arial" w:hAnsi="Arial" w:cs="Arial"/>
                <w:b/>
              </w:rPr>
              <w:t>K</w:t>
            </w:r>
            <w:r w:rsidR="009F611A">
              <w:rPr>
                <w:rFonts w:ascii="Arial" w:hAnsi="Arial" w:cs="Arial"/>
                <w:b/>
              </w:rPr>
              <w:t>onkursu wspólnie biorący udział w konkursie:</w:t>
            </w:r>
          </w:p>
        </w:tc>
      </w:tr>
      <w:tr w:rsidR="009F611A" w14:paraId="0E282944" w14:textId="77777777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DF1D7" w14:textId="77777777" w:rsidR="009F611A" w:rsidRDefault="009F611A">
            <w:pPr>
              <w:pStyle w:val="Bezodstpw"/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9415" w14:textId="77777777" w:rsidR="00421E1F" w:rsidRPr="008B3DA3" w:rsidRDefault="00421E1F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7A64AE56" w14:textId="77777777" w:rsidR="00421E1F" w:rsidRDefault="00421E1F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038108BD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0838F8EE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0CB273C4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350FED9C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F1B577C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16F7F369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4141C1EF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2B9CFE9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7D69C833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E325352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4BB3684D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3CB520F3" w14:textId="77777777" w:rsidR="00421E1F" w:rsidRPr="008B3DA3" w:rsidRDefault="00421E1F" w:rsidP="00421E1F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BDCEFD" w14:textId="77777777" w:rsidR="009F611A" w:rsidRDefault="00421E1F" w:rsidP="00421E1F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Uczestnika Konkursu wspólnie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0BBA890B" w14:textId="77777777" w:rsidR="00421E1F" w:rsidRDefault="00421E1F" w:rsidP="00421E1F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bookmarkEnd w:id="3"/>
      <w:tr w:rsidR="00255D23" w14:paraId="71CED76E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3C702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65F22" w14:textId="77777777" w:rsidR="00421E1F" w:rsidRPr="008B3DA3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 xml:space="preserve">Forma prowadzenia działalności przez Uczestnika </w:t>
            </w:r>
            <w:r>
              <w:rPr>
                <w:rFonts w:ascii="Arial" w:hAnsi="Arial" w:cs="Arial"/>
                <w:b/>
                <w:bCs/>
                <w:u w:val="single"/>
              </w:rPr>
              <w:t>K</w:t>
            </w:r>
            <w:r w:rsidRPr="008B3DA3">
              <w:rPr>
                <w:rFonts w:ascii="Arial" w:hAnsi="Arial" w:cs="Arial"/>
                <w:b/>
                <w:bCs/>
                <w:u w:val="single"/>
              </w:rPr>
              <w:t>onkursu:</w:t>
            </w:r>
          </w:p>
          <w:p w14:paraId="196C792A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7171039E" w14:textId="1483962D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7E87E7BB" wp14:editId="77FF343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5875" r="25400" b="22225"/>
                      <wp:wrapNone/>
                      <wp:docPr id="3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7C5E15" id="Prostokąt 3" o:spid="_x0000_s1026" style="position:absolute;margin-left:0;margin-top:1.2pt;width:15pt;height:13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tyH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FbLchywCAABOBAAADgAAAAAAAAAAAAAAAAAuAgAAZHJzL2Uyb0Rv&#10;Yy54bWxQSwECLQAUAAYACAAAACEA6bQvNtgAAAAEAQAADwAAAAAAAAAAAAAAAACGBAAAZHJzL2Rv&#10;d25yZXYueG1sUEsFBgAAAAAEAAQA8wAAAIsFAAAAAA==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 xml:space="preserve">spółka z ograniczoną odpowiedzialnością </w:t>
            </w:r>
          </w:p>
          <w:p w14:paraId="17A4A98E" w14:textId="77777777" w:rsidR="00421E1F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23096875" w14:textId="11D1BDC6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3ED1EFF0" wp14:editId="7E07F1B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860" r="25400" b="24765"/>
                      <wp:wrapNone/>
                      <wp:docPr id="3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046494" id="Prostokąt 4" o:spid="_x0000_s1026" style="position:absolute;margin-left:0;margin-top:1.2pt;width:15pt;height:13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i3oKg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>spółka komandytowa</w:t>
            </w:r>
          </w:p>
          <w:p w14:paraId="3AF90900" w14:textId="77777777" w:rsidR="00421E1F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7EDB1D30" w14:textId="4A90F04A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16EE9F89" wp14:editId="484CEF9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320" r="25400" b="17780"/>
                      <wp:wrapNone/>
                      <wp:docPr id="3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8F5907" id="Prostokąt 3" o:spid="_x0000_s1026" style="position:absolute;margin-left:0;margin-top:1.2pt;width:15pt;height:1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bWlgaKwIAAE4EAAAOAAAAAAAAAAAAAAAAAC4CAABkcnMvZTJvRG9j&#10;LnhtbFBLAQItABQABgAIAAAAIQDptC822AAAAAQBAAAPAAAAAAAAAAAAAAAAAIUEAABkcnMvZG93&#10;bnJldi54bWxQSwUGAAAAAAQABADzAAAAigUAAAAA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>spółka komandytowo-akcyjna</w:t>
            </w:r>
          </w:p>
          <w:p w14:paraId="36FBB2A0" w14:textId="77777777" w:rsidR="00421E1F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71006516" w14:textId="098C96AB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B6AF9F9" wp14:editId="76C89F1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145" r="25400" b="20955"/>
                      <wp:wrapNone/>
                      <wp:docPr id="2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0D9978" id="Prostokąt 4" o:spid="_x0000_s1026" style="position:absolute;margin-left:0;margin-top:1.2pt;width:15pt;height:13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bpBbGywCAABOBAAADgAAAAAAAAAAAAAAAAAuAgAAZHJzL2Uyb0Rv&#10;Yy54bWxQSwECLQAUAAYACAAAACEA6bQvNtgAAAAEAQAADwAAAAAAAAAAAAAAAACGBAAAZHJzL2Rv&#10;d25yZXYueG1sUEsFBgAAAAAEAAQA8wAAAIsFAAAAAA==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>spółka jawna</w:t>
            </w:r>
          </w:p>
          <w:p w14:paraId="3732E957" w14:textId="77777777" w:rsidR="00421E1F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372E7B42" w14:textId="4AECE339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3204AFEE" wp14:editId="3EA494C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130" r="25400" b="23495"/>
                      <wp:wrapNone/>
                      <wp:docPr id="2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B1FBB9" id="Prostokąt 3" o:spid="_x0000_s1026" style="position:absolute;margin-left:0;margin-top:1.2pt;width:15pt;height:13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C7p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J+Qu6SwCAABOBAAADgAAAAAAAAAAAAAAAAAuAgAAZHJzL2Uyb0Rv&#10;Yy54bWxQSwECLQAUAAYACAAAACEA6bQvNtgAAAAEAQAADwAAAAAAAAAAAAAAAACGBAAAZHJzL2Rv&#10;d25yZXYueG1sUEsFBgAAAAAEAAQA8wAAAIsFAAAAAA==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 xml:space="preserve">spółka cywilna </w:t>
            </w:r>
          </w:p>
          <w:p w14:paraId="0D3B65DA" w14:textId="77777777" w:rsidR="00421E1F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3ABF0BA0" w14:textId="05AD643E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8DE1B91" wp14:editId="44F853A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1590" r="25400" b="16510"/>
                      <wp:wrapNone/>
                      <wp:docPr id="2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809FCF" id="Prostokąt 4" o:spid="_x0000_s1026" style="position:absolute;margin-left:0;margin-top:1.2pt;width:15pt;height:13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yd9LA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RgcnfSwCAABOBAAADgAAAAAAAAAAAAAAAAAuAgAAZHJzL2Uyb0Rv&#10;Yy54bWxQSwECLQAUAAYACAAAACEA6bQvNtgAAAAEAQAADwAAAAAAAAAAAAAAAACGBAAAZHJzL2Rv&#10;d25yZXYueG1sUEsFBgAAAAAEAAQA8wAAAIsFAAAAAA==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>spółka partnerska</w:t>
            </w:r>
          </w:p>
          <w:p w14:paraId="4E2DD224" w14:textId="77777777" w:rsidR="00421E1F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4EE380D3" w14:textId="4AE03B80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BD48F45" wp14:editId="313B4C0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050" r="25400" b="19050"/>
                      <wp:wrapNone/>
                      <wp:docPr id="2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CCB028" id="Prostokąt 3" o:spid="_x0000_s1026" style="position:absolute;margin-left:0;margin-top:1.2pt;width:15pt;height:13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D3NSjywCAABOBAAADgAAAAAAAAAAAAAAAAAuAgAAZHJzL2Uyb0Rv&#10;Yy54bWxQSwECLQAUAAYACAAAACEA6bQvNtgAAAAEAQAADwAAAAAAAAAAAAAAAACGBAAAZHJzL2Rv&#10;d25yZXYueG1sUEsFBgAAAAAEAAQA8wAAAIsFAAAAAA==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 xml:space="preserve">spółka akcyjna </w:t>
            </w:r>
          </w:p>
          <w:p w14:paraId="08D1FF04" w14:textId="77777777" w:rsidR="00421E1F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7B30E031" w14:textId="1458A2E7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489452D" wp14:editId="327A2E8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6510" r="25400" b="21590"/>
                      <wp:wrapNone/>
                      <wp:docPr id="2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24C743" id="Prostokąt 4" o:spid="_x0000_s1026" style="position:absolute;margin-left:0;margin-top:1.2pt;width:15pt;height:13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6PgLA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yO+j4CwCAABOBAAADgAAAAAAAAAAAAAAAAAuAgAAZHJzL2Uyb0Rv&#10;Yy54bWxQSwECLQAUAAYACAAAACEA6bQvNtgAAAAEAQAADwAAAAAAAAAAAAAAAACGBAAAZHJzL2Rv&#10;d25yZXYueG1sUEsFBgAAAAAEAAQA8wAAAIsFAAAAAA==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>jednoosobowa działalność gospodarcza</w:t>
            </w:r>
          </w:p>
          <w:p w14:paraId="1D15AA4B" w14:textId="77777777" w:rsidR="00421E1F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6332C7B3" w14:textId="3C9FCC18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12F939C" wp14:editId="0EC87E3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3495" r="25400" b="24130"/>
                      <wp:wrapNone/>
                      <wp:docPr id="2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12C66D" id="Prostokąt 3" o:spid="_x0000_s1026" style="position:absolute;margin-left:0;margin-top:1.2pt;width:15pt;height:13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9YS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gZvWEiwCAABOBAAADgAAAAAAAAAAAAAAAAAuAgAAZHJzL2Uyb0Rv&#10;Yy54bWxQSwECLQAUAAYACAAAACEA6bQvNtgAAAAEAQAADwAAAAAAAAAAAAAAAACGBAAAZHJzL2Rv&#10;d25yZXYueG1sUEsFBgAAAAAEAAQA8wAAAIsFAAAAAA==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 xml:space="preserve">osoba fizyczna </w:t>
            </w:r>
            <w:r w:rsidR="0069632B">
              <w:rPr>
                <w:rFonts w:ascii="Arial" w:hAnsi="Arial" w:cs="Arial"/>
                <w:b/>
                <w:bCs/>
              </w:rPr>
              <w:t>nieprowadząca</w:t>
            </w:r>
            <w:r w:rsidR="00421E1F">
              <w:rPr>
                <w:rFonts w:ascii="Arial" w:hAnsi="Arial" w:cs="Arial"/>
                <w:b/>
                <w:bCs/>
              </w:rPr>
              <w:t xml:space="preserve"> działalności gospodarczej </w:t>
            </w:r>
          </w:p>
          <w:p w14:paraId="2E2410AB" w14:textId="77777777" w:rsidR="00421E1F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38A04684" w14:textId="031702EE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93E8D5B" wp14:editId="31757BB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955" r="25400" b="17145"/>
                      <wp:wrapNone/>
                      <wp:docPr id="2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EEE378" id="Prostokąt 3" o:spid="_x0000_s1026" style="position:absolute;margin-left:0;margin-top:1.2pt;width:15pt;height:1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 xml:space="preserve">inna (podać jaka) ……………………………………………………………. </w:t>
            </w:r>
          </w:p>
          <w:p w14:paraId="77BDF9FC" w14:textId="77777777" w:rsidR="00421E1F" w:rsidRDefault="00421E1F" w:rsidP="00421E1F">
            <w:pPr>
              <w:pStyle w:val="Bezodstpw"/>
              <w:jc w:val="both"/>
            </w:pPr>
          </w:p>
          <w:p w14:paraId="4E2C360D" w14:textId="77777777" w:rsidR="00421E1F" w:rsidRDefault="00421E1F" w:rsidP="00421E1F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odpowiedne)</w:t>
            </w:r>
          </w:p>
          <w:p w14:paraId="11227428" w14:textId="77777777" w:rsidR="00255D23" w:rsidRDefault="00255D23" w:rsidP="00255D23">
            <w:pPr>
              <w:pStyle w:val="Bezodstpw"/>
              <w:jc w:val="both"/>
            </w:pPr>
          </w:p>
        </w:tc>
      </w:tr>
      <w:tr w:rsidR="00255D23" w14:paraId="6345C8D9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B79F1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EA71" w14:textId="77777777" w:rsidR="00421E1F" w:rsidRPr="008B3DA3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 xml:space="preserve">Informacja o osobach uprawnionych do składania oświadczeń woli w imieniu Uczestnika </w:t>
            </w:r>
            <w:r>
              <w:rPr>
                <w:rFonts w:ascii="Arial" w:hAnsi="Arial" w:cs="Arial"/>
                <w:b/>
                <w:bCs/>
                <w:u w:val="single"/>
              </w:rPr>
              <w:t>K</w:t>
            </w:r>
            <w:r w:rsidRPr="008B3DA3">
              <w:rPr>
                <w:rFonts w:ascii="Arial" w:hAnsi="Arial" w:cs="Arial"/>
                <w:b/>
                <w:bCs/>
                <w:u w:val="single"/>
              </w:rPr>
              <w:t>onkursu:</w:t>
            </w:r>
          </w:p>
          <w:p w14:paraId="60BBCD5C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1FC23A3C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7940D447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471CA8BF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31827217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745FB9DD" w14:textId="77777777" w:rsidR="00421E1F" w:rsidRDefault="00421E1F" w:rsidP="00421E1F">
            <w:pPr>
              <w:pStyle w:val="Bezodstpw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(Należy podać dane osoby lub osób uprawnionych do reprezentowania Uczestnika Konkursu zgodnie z formą reprezentacji)</w:t>
            </w:r>
          </w:p>
          <w:p w14:paraId="176A4780" w14:textId="77777777" w:rsidR="00255D23" w:rsidRDefault="00255D23" w:rsidP="00255D23">
            <w:pPr>
              <w:pStyle w:val="Bezodstpw"/>
              <w:rPr>
                <w:rFonts w:ascii="Arial" w:hAnsi="Arial" w:cs="Arial"/>
              </w:rPr>
            </w:pPr>
          </w:p>
        </w:tc>
      </w:tr>
      <w:tr w:rsidR="00255D23" w14:paraId="2FA2625A" w14:textId="77777777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371463" w14:textId="77777777" w:rsidR="00255D23" w:rsidRDefault="00255D23" w:rsidP="00255D23">
            <w:pPr>
              <w:pStyle w:val="Bezodstpw"/>
            </w:pPr>
            <w:r>
              <w:rPr>
                <w:rFonts w:ascii="Arial" w:hAnsi="Arial" w:cs="Arial"/>
                <w:b/>
              </w:rPr>
              <w:lastRenderedPageBreak/>
              <w:t>2.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5CE7D" w14:textId="77777777" w:rsidR="00421E1F" w:rsidRPr="008B3DA3" w:rsidRDefault="00421E1F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4A9F77E9" w14:textId="77777777" w:rsidR="00421E1F" w:rsidRDefault="00421E1F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62C81210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3069E9A6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6A35461E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8CFCB50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76B76A71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757B5B99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1875E1D0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7D64AB52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1A0D62ED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E98D493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181FC0E7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15382BEC" w14:textId="77777777" w:rsidR="00421E1F" w:rsidRPr="008B3DA3" w:rsidRDefault="00421E1F" w:rsidP="00421E1F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6F9B395" w14:textId="77777777" w:rsidR="00421E1F" w:rsidRDefault="00421E1F" w:rsidP="00421E1F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Uczestnika Konkursu wspólnie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  <w:p w14:paraId="546B3378" w14:textId="77777777" w:rsidR="00255D23" w:rsidRDefault="00255D23" w:rsidP="00255D2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255D23" w14:paraId="09F3AA78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A3F5C9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C063" w14:textId="77777777" w:rsidR="00421E1F" w:rsidRPr="008B3DA3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 xml:space="preserve">Forma prowadzenia działalności przez Uczestnika </w:t>
            </w:r>
            <w:r>
              <w:rPr>
                <w:rFonts w:ascii="Arial" w:hAnsi="Arial" w:cs="Arial"/>
                <w:b/>
                <w:bCs/>
                <w:u w:val="single"/>
              </w:rPr>
              <w:t>K</w:t>
            </w:r>
            <w:r w:rsidRPr="008B3DA3">
              <w:rPr>
                <w:rFonts w:ascii="Arial" w:hAnsi="Arial" w:cs="Arial"/>
                <w:b/>
                <w:bCs/>
                <w:u w:val="single"/>
              </w:rPr>
              <w:t>onkursu:</w:t>
            </w:r>
          </w:p>
          <w:p w14:paraId="049981CA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1014E479" w14:textId="20ACFE39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FC1B30D" wp14:editId="24104ED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860" r="25400" b="24765"/>
                      <wp:wrapNone/>
                      <wp:docPr id="2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4FAB6A" id="Prostokąt 3" o:spid="_x0000_s1026" style="position:absolute;margin-left:0;margin-top:1.2pt;width:15pt;height:1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Cpv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UqQqbywCAABOBAAADgAAAAAAAAAAAAAAAAAuAgAAZHJzL2Uyb0Rv&#10;Yy54bWxQSwECLQAUAAYACAAAACEA6bQvNtgAAAAEAQAADwAAAAAAAAAAAAAAAACGBAAAZHJzL2Rv&#10;d25yZXYueG1sUEsFBgAAAAAEAAQA8wAAAIsFAAAAAA==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 xml:space="preserve">spółka z ograniczoną odpowiedzialnością </w:t>
            </w:r>
          </w:p>
          <w:p w14:paraId="0C8DB161" w14:textId="77777777" w:rsidR="00421E1F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32DA8B4A" w14:textId="3A185897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FECF24" wp14:editId="1A9DFDA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320" r="25400" b="17780"/>
                      <wp:wrapNone/>
                      <wp:docPr id="2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F3F922" id="Prostokąt 4" o:spid="_x0000_s1026" style="position:absolute;margin-left:0;margin-top:1.2pt;width:1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NsA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CVONsAKwIAAE4EAAAOAAAAAAAAAAAAAAAAAC4CAABkcnMvZTJvRG9j&#10;LnhtbFBLAQItABQABgAIAAAAIQDptC822AAAAAQBAAAPAAAAAAAAAAAAAAAAAIUEAABkcnMvZG93&#10;bnJldi54bWxQSwUGAAAAAAQABADzAAAAigUAAAAA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>spółka komandytowa</w:t>
            </w:r>
          </w:p>
          <w:p w14:paraId="051E6071" w14:textId="77777777" w:rsidR="00421E1F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79667842" w14:textId="69B42010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5D749D" wp14:editId="2B1BEF3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780" r="25400" b="20320"/>
                      <wp:wrapNone/>
                      <wp:docPr id="2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3D109F" id="Prostokąt 3" o:spid="_x0000_s1026" style="position:absolute;margin-left:0;margin-top:1.2pt;width:1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K7y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3Eyu8iwCAABOBAAADgAAAAAAAAAAAAAAAAAuAgAAZHJzL2Uyb0Rv&#10;Yy54bWxQSwECLQAUAAYACAAAACEA6bQvNtgAAAAEAQAADwAAAAAAAAAAAAAAAACGBAAAZHJzL2Rv&#10;d25yZXYueG1sUEsFBgAAAAAEAAQA8wAAAIsFAAAAAA==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>spółka komandytowo-akcyjna</w:t>
            </w:r>
          </w:p>
          <w:p w14:paraId="6B20786E" w14:textId="77777777" w:rsidR="00421E1F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57B908EC" w14:textId="6F3A4477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4F9162" wp14:editId="2826AFF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765" r="25400" b="22860"/>
                      <wp:wrapNone/>
                      <wp:docPr id="1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07BC7C" id="Prostokąt 4" o:spid="_x0000_s1026" style="position:absolute;margin-left:0;margin-top:1.2pt;width:1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5qww+SwCAABOBAAADgAAAAAAAAAAAAAAAAAuAgAAZHJzL2Uyb0Rv&#10;Yy54bWxQSwECLQAUAAYACAAAACEA6bQvNtgAAAAEAQAADwAAAAAAAAAAAAAAAACGBAAAZHJzL2Rv&#10;d25yZXYueG1sUEsFBgAAAAAEAAQA8wAAAIsFAAAAAA==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>spółka jawna</w:t>
            </w:r>
          </w:p>
          <w:p w14:paraId="70983467" w14:textId="77777777" w:rsidR="00421E1F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1A1F3820" w14:textId="5E31AA1F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896172" wp14:editId="58E82DCB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225" r="25400" b="15875"/>
                      <wp:wrapNone/>
                      <wp:docPr id="1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291A71" id="Prostokąt 3" o:spid="_x0000_s1026" style="position:absolute;margin-left:0;margin-top:1.2pt;width:1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EUL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r9hFCywCAABOBAAADgAAAAAAAAAAAAAAAAAuAgAAZHJzL2Uyb0Rv&#10;Yy54bWxQSwECLQAUAAYACAAAACEA6bQvNtgAAAAEAQAADwAAAAAAAAAAAAAAAACGBAAAZHJzL2Rv&#10;d25yZXYueG1sUEsFBgAAAAAEAAQA8wAAAIsFAAAAAA==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 xml:space="preserve">spółka cywilna </w:t>
            </w:r>
          </w:p>
          <w:p w14:paraId="3AB8DBE6" w14:textId="77777777" w:rsidR="00421E1F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60D8C9D7" w14:textId="14D77C32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6C5491" wp14:editId="4F58984C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685" r="25400" b="18415"/>
                      <wp:wrapNone/>
                      <wp:docPr id="1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34A965" id="Prostokąt 4" o:spid="_x0000_s1026" style="position:absolute;margin-left:0;margin-top:1.2pt;width:1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0yf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k3cz&#10;zqzoyKM1MQzw+O1rYJMoUO98SXkPbo2xRO/uQT56ZmHZCrtVt4jQt0rURKuI+dlPB2Lg6Sjb9O+g&#10;JnixC5C0OjTYRUBSgR2SJcezJeoQmKTF4jqf5mScpK1iVkymybJMlE+HHfrwRkHH4qTiSI4ncLG/&#10;9yGSEeVTSiIPRtcrbUwKcLtZGmR7Qd2xSl/iTzVephnL+oq/LG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DOO0yfKwIAAE4EAAAOAAAAAAAAAAAAAAAAAC4CAABkcnMvZTJvRG9j&#10;LnhtbFBLAQItABQABgAIAAAAIQDptC822AAAAAQBAAAPAAAAAAAAAAAAAAAAAIUEAABkcnMvZG93&#10;bnJldi54bWxQSwUGAAAAAAQABADzAAAAigUAAAAA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>spółka partnerska</w:t>
            </w:r>
          </w:p>
          <w:p w14:paraId="77C41B4A" w14:textId="77777777" w:rsidR="00421E1F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3957CC16" w14:textId="5EF1C764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CF505C8" wp14:editId="28BC681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145" r="25400" b="20955"/>
                      <wp:wrapNone/>
                      <wp:docPr id="1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EB2861" id="Prostokąt 3" o:spid="_x0000_s1026" style="position:absolute;margin-left:0;margin-top:1.2pt;width:1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h085bSwCAABOBAAADgAAAAAAAAAAAAAAAAAuAgAAZHJzL2Uyb0Rv&#10;Yy54bWxQSwECLQAUAAYACAAAACEA6bQvNtgAAAAEAQAADwAAAAAAAAAAAAAAAACGBAAAZHJzL2Rv&#10;d25yZXYueG1sUEsFBgAAAAAEAAQA8wAAAIsFAAAAAA==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 xml:space="preserve">spółka akcyjna </w:t>
            </w:r>
          </w:p>
          <w:p w14:paraId="783D3889" w14:textId="77777777" w:rsidR="00421E1F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5FAEEA16" w14:textId="78EB70D3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EEBB1F5" wp14:editId="01536F8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130" r="25400" b="23495"/>
                      <wp:wrapNone/>
                      <wp:docPr id="1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1060C3" id="Prostokąt 4" o:spid="_x0000_s1026" style="position:absolute;margin-left:0;margin-top:1.2pt;width:1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8gC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A08gCKwIAAE4EAAAOAAAAAAAAAAAAAAAAAC4CAABkcnMvZTJvRG9j&#10;LnhtbFBLAQItABQABgAIAAAAIQDptC822AAAAAQBAAAPAAAAAAAAAAAAAAAAAIUEAABkcnMvZG93&#10;bnJldi54bWxQSwUGAAAAAAQABADzAAAAigUAAAAA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>jednoosobowa działalność gospodarcza</w:t>
            </w:r>
          </w:p>
          <w:p w14:paraId="545733D2" w14:textId="77777777" w:rsidR="00421E1F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306BD35C" w14:textId="2C10767C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316D7D9" wp14:editId="2C03E26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1590" r="25400" b="16510"/>
                      <wp:wrapNone/>
                      <wp:docPr id="1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3C3E49" id="Prostokąt 3" o:spid="_x0000_s1026" style="position:absolute;margin-left:0;margin-top:1.2pt;width:1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73wLA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Cae98CwCAABOBAAADgAAAAAAAAAAAAAAAAAuAgAAZHJzL2Uyb0Rv&#10;Yy54bWxQSwECLQAUAAYACAAAACEA6bQvNtgAAAAEAQAADwAAAAAAAAAAAAAAAACGBAAAZHJzL2Rv&#10;d25yZXYueG1sUEsFBgAAAAAEAAQA8wAAAIsFAAAAAA==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 xml:space="preserve">osoba fizyczna </w:t>
            </w:r>
            <w:r w:rsidR="0069632B">
              <w:rPr>
                <w:rFonts w:ascii="Arial" w:hAnsi="Arial" w:cs="Arial"/>
                <w:b/>
                <w:bCs/>
              </w:rPr>
              <w:t>nieprowadząca</w:t>
            </w:r>
            <w:r w:rsidR="00421E1F">
              <w:rPr>
                <w:rFonts w:ascii="Arial" w:hAnsi="Arial" w:cs="Arial"/>
                <w:b/>
                <w:bCs/>
              </w:rPr>
              <w:t xml:space="preserve"> działalności gospodarczej </w:t>
            </w:r>
          </w:p>
          <w:p w14:paraId="3398429F" w14:textId="77777777" w:rsidR="00421E1F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73408B33" w14:textId="5010732F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E63837C" wp14:editId="3ADD1F8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050" r="25400" b="19050"/>
                      <wp:wrapNone/>
                      <wp:docPr id="1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7EC72F" id="Prostokąt 3" o:spid="_x0000_s1026" style="position:absolute;margin-left:0;margin-top:1.2pt;width:1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neyDwywCAABOBAAADgAAAAAAAAAAAAAAAAAuAgAAZHJzL2Uyb0Rv&#10;Yy54bWxQSwECLQAUAAYACAAAACEA6bQvNtgAAAAEAQAADwAAAAAAAAAAAAAAAACGBAAAZHJzL2Rv&#10;d25yZXYueG1sUEsFBgAAAAAEAAQA8wAAAIsFAAAAAA==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 xml:space="preserve">inna (podać jaka) ……………………………………………………………. </w:t>
            </w:r>
          </w:p>
          <w:p w14:paraId="0E2921A3" w14:textId="77777777" w:rsidR="00421E1F" w:rsidRDefault="00421E1F" w:rsidP="00421E1F">
            <w:pPr>
              <w:pStyle w:val="Bezodstpw"/>
              <w:jc w:val="both"/>
            </w:pPr>
          </w:p>
          <w:p w14:paraId="5AFC124D" w14:textId="77777777" w:rsidR="00421E1F" w:rsidRDefault="00421E1F" w:rsidP="00421E1F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odpowiedne)</w:t>
            </w:r>
          </w:p>
          <w:p w14:paraId="1356F4A2" w14:textId="77777777" w:rsidR="00255D23" w:rsidRDefault="00255D23" w:rsidP="00255D23">
            <w:pPr>
              <w:pStyle w:val="Bezodstpw"/>
              <w:jc w:val="both"/>
            </w:pPr>
          </w:p>
        </w:tc>
      </w:tr>
      <w:tr w:rsidR="00255D23" w14:paraId="0D3A2A29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F793C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AE31E" w14:textId="77777777" w:rsidR="00421E1F" w:rsidRPr="008B3DA3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 xml:space="preserve">Informacja o osobach uprawnionych do składania oświadczeń woli w imieniu Uczestnika </w:t>
            </w:r>
            <w:r>
              <w:rPr>
                <w:rFonts w:ascii="Arial" w:hAnsi="Arial" w:cs="Arial"/>
                <w:b/>
                <w:bCs/>
                <w:u w:val="single"/>
              </w:rPr>
              <w:t>K</w:t>
            </w:r>
            <w:r w:rsidRPr="008B3DA3">
              <w:rPr>
                <w:rFonts w:ascii="Arial" w:hAnsi="Arial" w:cs="Arial"/>
                <w:b/>
                <w:bCs/>
                <w:u w:val="single"/>
              </w:rPr>
              <w:t>onkursu:</w:t>
            </w:r>
          </w:p>
          <w:p w14:paraId="6127B416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4B34A70E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3DF98F9D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2A075779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76B383D6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5FD5A280" w14:textId="77777777" w:rsidR="00421E1F" w:rsidRDefault="00421E1F" w:rsidP="00421E1F">
            <w:pPr>
              <w:pStyle w:val="Bezodstpw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(Należy podać dane osoby lub osób uprawnionych do reprezentowania Uczestnika Konkursu zgodnie z formą reprezentacji)</w:t>
            </w:r>
          </w:p>
          <w:p w14:paraId="21C7E8C9" w14:textId="77777777" w:rsidR="00255D23" w:rsidRDefault="00255D23" w:rsidP="00255D23">
            <w:pPr>
              <w:pStyle w:val="Bezodstpw"/>
              <w:rPr>
                <w:rFonts w:ascii="Arial" w:hAnsi="Arial" w:cs="Arial"/>
              </w:rPr>
            </w:pPr>
          </w:p>
        </w:tc>
      </w:tr>
      <w:tr w:rsidR="00255D23" w14:paraId="48F2A706" w14:textId="77777777" w:rsidTr="00255D23">
        <w:trPr>
          <w:cantSplit/>
          <w:trHeight w:val="425"/>
        </w:trPr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010C8" w14:textId="77777777" w:rsidR="00255D23" w:rsidRDefault="00255D23" w:rsidP="00255D23">
            <w:pPr>
              <w:pStyle w:val="Bezodstpw"/>
            </w:pPr>
            <w:r>
              <w:rPr>
                <w:rFonts w:ascii="Arial" w:hAnsi="Arial" w:cs="Arial"/>
                <w:b/>
              </w:rPr>
              <w:lastRenderedPageBreak/>
              <w:t>3.</w:t>
            </w: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090BC" w14:textId="77777777" w:rsidR="00421E1F" w:rsidRPr="008B3DA3" w:rsidRDefault="00421E1F" w:rsidP="00421E1F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>Dane Uczestnika Konkursu</w:t>
            </w:r>
            <w:r>
              <w:rPr>
                <w:rFonts w:ascii="Arial" w:hAnsi="Arial" w:cs="Arial"/>
                <w:b/>
                <w:bCs/>
                <w:u w:val="single"/>
              </w:rPr>
              <w:t>:</w:t>
            </w:r>
          </w:p>
          <w:p w14:paraId="78FD7275" w14:textId="77777777" w:rsidR="00421E1F" w:rsidRDefault="00421E1F" w:rsidP="00421E1F">
            <w:pPr>
              <w:pStyle w:val="Bezodstpw"/>
              <w:rPr>
                <w:rFonts w:ascii="Arial" w:eastAsia="Arial" w:hAnsi="Arial" w:cs="Arial"/>
              </w:rPr>
            </w:pPr>
          </w:p>
          <w:p w14:paraId="2E1CDD81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246A6007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Uczestnika Konkursu</w:t>
            </w:r>
          </w:p>
          <w:p w14:paraId="1FF2AEEF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3C2DB7C1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40EF320B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Uczestnika Konkursu</w:t>
            </w:r>
          </w:p>
          <w:p w14:paraId="335F9C0D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75F26035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E61C803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3843178C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0EB2477" w14:textId="77777777" w:rsidR="00421E1F" w:rsidRDefault="00421E1F" w:rsidP="00421E1F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7E28B19" w14:textId="77777777" w:rsidR="00421E1F" w:rsidRDefault="00421E1F" w:rsidP="00421E1F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28FF1BD2" w14:textId="77777777" w:rsidR="00421E1F" w:rsidRPr="008B3DA3" w:rsidRDefault="00421E1F" w:rsidP="00421E1F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DDB0F25" w14:textId="77777777" w:rsidR="00255D23" w:rsidRPr="00421E1F" w:rsidRDefault="00421E1F" w:rsidP="00421E1F">
            <w:pPr>
              <w:pStyle w:val="Bezodstpw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Uczestnika Konkursu wspólnie biorącego udział w konkursie i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 w:rsidR="00255D23">
              <w:rPr>
                <w:rFonts w:ascii="Arial" w:hAnsi="Arial" w:cs="Arial"/>
                <w:sz w:val="18"/>
                <w:szCs w:val="18"/>
              </w:rPr>
              <w:tab/>
            </w:r>
            <w:r w:rsidR="00255D23">
              <w:rPr>
                <w:rFonts w:ascii="Arial" w:hAnsi="Arial" w:cs="Arial"/>
                <w:sz w:val="18"/>
                <w:szCs w:val="18"/>
              </w:rPr>
              <w:tab/>
            </w:r>
            <w:r w:rsidR="00255D23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7E0DFB3" w14:textId="77777777" w:rsidR="00255D23" w:rsidRDefault="00255D23" w:rsidP="00255D23">
            <w:pPr>
              <w:pStyle w:val="Bezodstpw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</w:tr>
      <w:tr w:rsidR="00255D23" w14:paraId="0692CDFB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E7895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4B916" w14:textId="77777777" w:rsidR="00421E1F" w:rsidRPr="008B3DA3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 xml:space="preserve">Forma prowadzenia działalności przez Uczestnika </w:t>
            </w:r>
            <w:r w:rsidR="00832D25">
              <w:rPr>
                <w:rFonts w:ascii="Arial" w:hAnsi="Arial" w:cs="Arial"/>
                <w:b/>
                <w:bCs/>
                <w:u w:val="single"/>
              </w:rPr>
              <w:t>K</w:t>
            </w:r>
            <w:r w:rsidRPr="008B3DA3">
              <w:rPr>
                <w:rFonts w:ascii="Arial" w:hAnsi="Arial" w:cs="Arial"/>
                <w:b/>
                <w:bCs/>
                <w:u w:val="single"/>
              </w:rPr>
              <w:t>onkursu:</w:t>
            </w:r>
          </w:p>
          <w:p w14:paraId="331D2303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7FD4EF65" w14:textId="706DCD8F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AB81C5D" wp14:editId="108F9C5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860" r="25400" b="24765"/>
                      <wp:wrapNone/>
                      <wp:docPr id="12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0D9808" id="Prostokąt 3" o:spid="_x0000_s1026" style="position:absolute;margin-left:0;margin-top:1.2pt;width:1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2phBjSwCAABOBAAADgAAAAAAAAAAAAAAAAAuAgAAZHJzL2Uyb0Rv&#10;Yy54bWxQSwECLQAUAAYACAAAACEA6bQvNtgAAAAEAQAADwAAAAAAAAAAAAAAAACGBAAAZHJzL2Rv&#10;d25yZXYueG1sUEsFBgAAAAAEAAQA8wAAAIsFAAAAAA==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 xml:space="preserve">spółka z ograniczoną odpowiedzialnością </w:t>
            </w:r>
          </w:p>
          <w:p w14:paraId="26F104F5" w14:textId="77777777" w:rsidR="00421E1F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</w:rPr>
            </w:pPr>
          </w:p>
          <w:p w14:paraId="0757E9DF" w14:textId="6DAE6140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4250056" wp14:editId="710F2940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0320" r="25400" b="17780"/>
                      <wp:wrapNone/>
                      <wp:docPr id="11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14926D" id="Prostokąt 4" o:spid="_x0000_s1026" style="position:absolute;margin-left:0;margin-top:1.2pt;width:1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DiKwIAAE4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dBLDiKwIAAE4EAAAOAAAAAAAAAAAAAAAAAC4CAABkcnMvZTJvRG9j&#10;LnhtbFBLAQItABQABgAIAAAAIQDptC822AAAAAQBAAAPAAAAAAAAAAAAAAAAAIUEAABkcnMvZG93&#10;bnJldi54bWxQSwUGAAAAAAQABADzAAAAigUAAAAA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>spółka komandytowa</w:t>
            </w:r>
          </w:p>
          <w:p w14:paraId="52B3D2B2" w14:textId="77777777" w:rsidR="00421E1F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57A6E9D4" w14:textId="3F3A9BF4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A8ADA4D" wp14:editId="29E7DDF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780" r="25400" b="20320"/>
                      <wp:wrapNone/>
                      <wp:docPr id="10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673E4D" id="Prostokąt 3" o:spid="_x0000_s1026" style="position:absolute;margin-left:0;margin-top:1.2pt;width:15pt;height:1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MUQKwIAAE4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UcMUQKwIAAE4EAAAOAAAAAAAAAAAAAAAAAC4CAABkcnMvZTJvRG9j&#10;LnhtbFBLAQItABQABgAIAAAAIQDptC822AAAAAQBAAAPAAAAAAAAAAAAAAAAAIUEAABkcnMvZG93&#10;bnJldi54bWxQSwUGAAAAAAQABADzAAAAigUAAAAA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>spółka komandytowo-akcyjna</w:t>
            </w:r>
          </w:p>
          <w:p w14:paraId="39654AD3" w14:textId="77777777" w:rsidR="00421E1F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7DF44E33" w14:textId="4793A67C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BE5ADDD" wp14:editId="31A2A4A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765" r="25400" b="22860"/>
                      <wp:wrapNone/>
                      <wp:docPr id="9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D4B46B" id="Prostokąt 4" o:spid="_x0000_s1026" style="position:absolute;margin-left:0;margin-top:1.2pt;width:15pt;height:1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wAgm2KwIAAE0EAAAOAAAAAAAAAAAAAAAAAC4CAABkcnMvZTJvRG9j&#10;LnhtbFBLAQItABQABgAIAAAAIQDptC822AAAAAQBAAAPAAAAAAAAAAAAAAAAAIUEAABkcnMvZG93&#10;bnJldi54bWxQSwUGAAAAAAQABADzAAAAigUAAAAA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>spółka jawna</w:t>
            </w:r>
          </w:p>
          <w:p w14:paraId="2068FAA8" w14:textId="77777777" w:rsidR="00421E1F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7664C9E2" w14:textId="75FD4368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54BD4B8" wp14:editId="205EF582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2225" r="25400" b="15875"/>
                      <wp:wrapNone/>
                      <wp:docPr id="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A23E24" id="Prostokąt 3" o:spid="_x0000_s1026" style="position:absolute;margin-left:0;margin-top:1.2pt;width:15pt;height:1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 xml:space="preserve">spółka cywilna </w:t>
            </w:r>
          </w:p>
          <w:p w14:paraId="13A1CE8D" w14:textId="77777777" w:rsidR="00421E1F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417DBCFB" w14:textId="041E027A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92C8416" wp14:editId="241992B5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685" r="25400" b="18415"/>
                      <wp:wrapNone/>
                      <wp:docPr id="7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F16AD2" id="Prostokąt 4" o:spid="_x0000_s1026" style="position:absolute;margin-left:0;margin-top:1.2pt;width:15pt;height:13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XXQKwIAAE0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BYlXXQKwIAAE0EAAAOAAAAAAAAAAAAAAAAAC4CAABkcnMvZTJvRG9j&#10;LnhtbFBLAQItABQABgAIAAAAIQDptC822AAAAAQBAAAPAAAAAAAAAAAAAAAAAIUEAABkcnMvZG93&#10;bnJldi54bWxQSwUGAAAAAAQABADzAAAAigUAAAAA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>spółka partnerska</w:t>
            </w:r>
          </w:p>
          <w:p w14:paraId="0FC7C726" w14:textId="77777777" w:rsidR="00421E1F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7E2FA7BC" w14:textId="7EA2C056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BD439E7" wp14:editId="418DF953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7145" r="25400" b="20955"/>
                      <wp:wrapNone/>
                      <wp:docPr id="6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503D65" id="Prostokąt 3" o:spid="_x0000_s1026" style="position:absolute;margin-left:0;margin-top:1.2pt;width:15pt;height:1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R4QAiKwIAAE0EAAAOAAAAAAAAAAAAAAAAAC4CAABkcnMvZTJvRG9j&#10;LnhtbFBLAQItABQABgAIAAAAIQDptC822AAAAAQBAAAPAAAAAAAAAAAAAAAAAIUEAABkcnMvZG93&#10;bnJldi54bWxQSwUGAAAAAAQABADzAAAAigUAAAAA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 xml:space="preserve">spółka akcyjna </w:t>
            </w:r>
          </w:p>
          <w:p w14:paraId="0542DA93" w14:textId="77777777" w:rsidR="00421E1F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70C7F5DE" w14:textId="44CD1951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7BE1AC6" wp14:editId="2EF33F3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4130" r="25400" b="23495"/>
                      <wp:wrapNone/>
                      <wp:docPr id="5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C11160" id="Prostokąt 4" o:spid="_x0000_s1026" style="position:absolute;margin-left:0;margin-top:1.2pt;width:15pt;height:13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DWffFNKwIAAE0EAAAOAAAAAAAAAAAAAAAAAC4CAABkcnMvZTJvRG9j&#10;LnhtbFBLAQItABQABgAIAAAAIQDptC822AAAAAQBAAAPAAAAAAAAAAAAAAAAAIUEAABkcnMvZG93&#10;bnJldi54bWxQSwUGAAAAAAQABADzAAAAigUAAAAA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>jednoosobowa działalność gospodarcza</w:t>
            </w:r>
          </w:p>
          <w:p w14:paraId="423035E4" w14:textId="77777777" w:rsidR="00421E1F" w:rsidRDefault="00421E1F" w:rsidP="00421E1F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4E904990" w14:textId="553DA324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315FF30" wp14:editId="5931595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21590" r="25400" b="16510"/>
                      <wp:wrapNone/>
                      <wp:docPr id="4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4F3A94" id="Prostokąt 3" o:spid="_x0000_s1026" style="position:absolute;margin-left:0;margin-top:1.2pt;width:15pt;height:13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YS/LAIAAE0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 xml:space="preserve">osoba fizyczna </w:t>
            </w:r>
            <w:r w:rsidR="0069632B">
              <w:rPr>
                <w:rFonts w:ascii="Arial" w:hAnsi="Arial" w:cs="Arial"/>
                <w:b/>
                <w:bCs/>
              </w:rPr>
              <w:t>nieprowadząca</w:t>
            </w:r>
            <w:r w:rsidR="00421E1F">
              <w:rPr>
                <w:rFonts w:ascii="Arial" w:hAnsi="Arial" w:cs="Arial"/>
                <w:b/>
                <w:bCs/>
              </w:rPr>
              <w:t xml:space="preserve"> działalności gospodarczej </w:t>
            </w:r>
          </w:p>
          <w:p w14:paraId="1062FC12" w14:textId="77777777" w:rsidR="00421E1F" w:rsidRDefault="00421E1F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</w:p>
          <w:p w14:paraId="406D0173" w14:textId="1AAE81D4" w:rsidR="00421E1F" w:rsidRDefault="002F214B" w:rsidP="00421E1F">
            <w:pPr>
              <w:spacing w:after="0" w:line="240" w:lineRule="auto"/>
              <w:ind w:firstLine="70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DEBA56F" wp14:editId="539F207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190500" cy="171450"/>
                      <wp:effectExtent l="22225" t="19050" r="25400" b="1905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71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17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BFE990" id="Prostokąt 3" o:spid="_x0000_s1026" style="position:absolute;margin-left:0;margin-top:1.2pt;width:15pt;height:1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" strokeweight="2.5pt">
                      <v:shadow color="#868686"/>
                    </v:rect>
                  </w:pict>
                </mc:Fallback>
              </mc:AlternateContent>
            </w:r>
            <w:r w:rsidR="00421E1F">
              <w:rPr>
                <w:rFonts w:ascii="Arial" w:hAnsi="Arial" w:cs="Arial"/>
                <w:b/>
                <w:bCs/>
              </w:rPr>
              <w:t xml:space="preserve">inna (podać jaka) ……………………………………………………………. </w:t>
            </w:r>
          </w:p>
          <w:p w14:paraId="30DD7A7C" w14:textId="77777777" w:rsidR="00421E1F" w:rsidRDefault="00421E1F" w:rsidP="00421E1F">
            <w:pPr>
              <w:pStyle w:val="Bezodstpw"/>
              <w:jc w:val="both"/>
            </w:pPr>
          </w:p>
          <w:p w14:paraId="3BB0BB7E" w14:textId="77777777" w:rsidR="00421E1F" w:rsidRDefault="00421E1F" w:rsidP="00421E1F">
            <w:pPr>
              <w:pStyle w:val="Bezodstpw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zaznaczyć odpowiedne)</w:t>
            </w:r>
          </w:p>
          <w:p w14:paraId="06159F74" w14:textId="77777777" w:rsidR="00255D23" w:rsidRDefault="00255D23" w:rsidP="00255D23">
            <w:pPr>
              <w:pStyle w:val="Bezodstpw"/>
              <w:jc w:val="both"/>
            </w:pPr>
          </w:p>
        </w:tc>
      </w:tr>
      <w:tr w:rsidR="00255D23" w14:paraId="3D468F5B" w14:textId="77777777" w:rsidTr="00255D23">
        <w:trPr>
          <w:cantSplit/>
          <w:trHeight w:val="425"/>
        </w:trPr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4C96F" w14:textId="77777777" w:rsidR="00255D23" w:rsidRDefault="00255D23" w:rsidP="00255D23">
            <w:pPr>
              <w:pStyle w:val="Bezodstpw"/>
              <w:snapToGrid w:val="0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</w:p>
        </w:tc>
        <w:tc>
          <w:tcPr>
            <w:tcW w:w="8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08A74" w14:textId="77777777" w:rsidR="00421E1F" w:rsidRPr="008B3DA3" w:rsidRDefault="00421E1F" w:rsidP="00421E1F">
            <w:pPr>
              <w:pStyle w:val="Bezodstpw"/>
              <w:spacing w:before="120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 xml:space="preserve">Informacja o osobach uprawnionych do składania oświadczeń woli w imieniu Uczestnika </w:t>
            </w:r>
            <w:r w:rsidR="00832D25">
              <w:rPr>
                <w:rFonts w:ascii="Arial" w:hAnsi="Arial" w:cs="Arial"/>
                <w:b/>
                <w:bCs/>
                <w:u w:val="single"/>
              </w:rPr>
              <w:t>K</w:t>
            </w:r>
            <w:r w:rsidRPr="008B3DA3">
              <w:rPr>
                <w:rFonts w:ascii="Arial" w:hAnsi="Arial" w:cs="Arial"/>
                <w:b/>
                <w:bCs/>
                <w:u w:val="single"/>
              </w:rPr>
              <w:t>onkursu:</w:t>
            </w:r>
          </w:p>
          <w:p w14:paraId="4E2C69E5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18E74372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7B132A4D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294ACD86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............................................................................................................................................</w:t>
            </w:r>
          </w:p>
          <w:p w14:paraId="35BB69C4" w14:textId="77777777" w:rsidR="00421E1F" w:rsidRDefault="00421E1F" w:rsidP="00421E1F">
            <w:pPr>
              <w:pStyle w:val="Bezodstpw"/>
              <w:rPr>
                <w:rFonts w:ascii="Arial" w:hAnsi="Arial" w:cs="Arial"/>
              </w:rPr>
            </w:pPr>
          </w:p>
          <w:p w14:paraId="71D5671B" w14:textId="77777777" w:rsidR="00421E1F" w:rsidRDefault="00421E1F" w:rsidP="00421E1F">
            <w:pPr>
              <w:pStyle w:val="Bezodstpw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(Należy podać dane osoby lub osób uprawnionych do reprezentowania Uczestnika </w:t>
            </w:r>
            <w:r w:rsidR="00832D25">
              <w:rPr>
                <w:rFonts w:ascii="Arial" w:hAnsi="Arial" w:cs="Arial"/>
                <w:i/>
                <w:sz w:val="18"/>
                <w:szCs w:val="18"/>
              </w:rPr>
              <w:t>K</w:t>
            </w:r>
            <w:r>
              <w:rPr>
                <w:rFonts w:ascii="Arial" w:hAnsi="Arial" w:cs="Arial"/>
                <w:i/>
                <w:sz w:val="18"/>
                <w:szCs w:val="18"/>
              </w:rPr>
              <w:t>onkursu zgodnie z formą reprezentacji)</w:t>
            </w:r>
          </w:p>
          <w:p w14:paraId="22E16E06" w14:textId="77777777" w:rsidR="00255D23" w:rsidRDefault="00255D23" w:rsidP="00255D23">
            <w:pPr>
              <w:pStyle w:val="Bezodstpw"/>
              <w:rPr>
                <w:rFonts w:ascii="Arial" w:hAnsi="Arial" w:cs="Arial"/>
              </w:rPr>
            </w:pPr>
          </w:p>
        </w:tc>
      </w:tr>
    </w:tbl>
    <w:p w14:paraId="56F67238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</w:p>
    <w:p w14:paraId="4788B838" w14:textId="77777777" w:rsidR="009F611A" w:rsidRDefault="009F611A">
      <w:pPr>
        <w:pStyle w:val="Bezodstpw"/>
        <w:rPr>
          <w:rFonts w:ascii="Arial" w:hAnsi="Arial" w:cs="Arial"/>
          <w:i/>
          <w:u w:val="single"/>
        </w:rPr>
      </w:pPr>
      <w:bookmarkStart w:id="5" w:name="_Hlk54980045"/>
      <w:r>
        <w:rPr>
          <w:rFonts w:ascii="Arial" w:hAnsi="Arial" w:cs="Arial"/>
          <w:i/>
          <w:u w:val="single"/>
        </w:rPr>
        <w:t>(w wypadku większej ilości Uczestników konkursu wspólnie biorących udział w konkursie należy dodać kolejne pozycje tj.  4, 5, 6 itd.)</w:t>
      </w:r>
    </w:p>
    <w:bookmarkEnd w:id="4"/>
    <w:bookmarkEnd w:id="5"/>
    <w:p w14:paraId="63100912" w14:textId="77777777" w:rsidR="00AF5D21" w:rsidRPr="00AF5D21" w:rsidRDefault="00832D25" w:rsidP="00AF5D21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>
        <w:rPr>
          <w:rFonts w:ascii="Arimo" w:hAnsi="Arimo" w:cs="Arimo"/>
          <w:b/>
          <w:sz w:val="28"/>
          <w:szCs w:val="28"/>
        </w:rPr>
        <w:br w:type="page"/>
      </w:r>
      <w:r w:rsidR="0099747A">
        <w:rPr>
          <w:rFonts w:ascii="Arimo" w:hAnsi="Arimo" w:cs="Arimo"/>
          <w:b/>
          <w:sz w:val="28"/>
          <w:szCs w:val="28"/>
        </w:rPr>
        <w:lastRenderedPageBreak/>
        <w:t>I</w:t>
      </w:r>
      <w:r w:rsidR="004F7BCC">
        <w:rPr>
          <w:rFonts w:ascii="Arimo" w:hAnsi="Arimo" w:cs="Arimo"/>
          <w:b/>
          <w:sz w:val="28"/>
          <w:szCs w:val="28"/>
        </w:rPr>
        <w:t>I</w:t>
      </w:r>
      <w:r w:rsidR="00AF5D21" w:rsidRPr="00AF5D21">
        <w:rPr>
          <w:rFonts w:ascii="Arimo" w:hAnsi="Arimo" w:cs="Arimo"/>
          <w:b/>
          <w:sz w:val="28"/>
          <w:szCs w:val="28"/>
        </w:rPr>
        <w:t>I.</w:t>
      </w:r>
    </w:p>
    <w:p w14:paraId="7938D160" w14:textId="77777777" w:rsidR="00AF5D21" w:rsidRDefault="00AF5D21" w:rsidP="00AF5D21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</w:t>
      </w:r>
    </w:p>
    <w:p w14:paraId="13C547EA" w14:textId="77777777" w:rsidR="009F611A" w:rsidRPr="00AF5D21" w:rsidRDefault="009F611A">
      <w:pPr>
        <w:pStyle w:val="Bezodstpw"/>
        <w:rPr>
          <w:rFonts w:ascii="Arial" w:hAnsi="Arial" w:cs="Arial"/>
          <w:iCs/>
        </w:rPr>
      </w:pPr>
    </w:p>
    <w:p w14:paraId="12648F30" w14:textId="075654F7" w:rsidR="0069632B" w:rsidRPr="0069632B" w:rsidRDefault="0069632B" w:rsidP="00D42D69">
      <w:pPr>
        <w:pStyle w:val="Nagwek"/>
        <w:tabs>
          <w:tab w:val="left" w:pos="2520"/>
        </w:tabs>
        <w:spacing w:line="300" w:lineRule="exact"/>
        <w:jc w:val="both"/>
        <w:rPr>
          <w:rFonts w:ascii="Arial" w:hAnsi="Arial" w:cs="Arial"/>
          <w:b/>
          <w:sz w:val="22"/>
          <w:szCs w:val="22"/>
        </w:rPr>
      </w:pPr>
      <w:r w:rsidRPr="0069632B">
        <w:rPr>
          <w:rFonts w:ascii="Arial" w:hAnsi="Arial" w:cs="Arial"/>
          <w:b/>
          <w:sz w:val="22"/>
          <w:szCs w:val="22"/>
        </w:rPr>
        <w:t xml:space="preserve">W odpowiedzi na publiczne ogłoszenie o </w:t>
      </w:r>
      <w:r w:rsidR="00F165BC">
        <w:rPr>
          <w:rFonts w:ascii="Arial" w:hAnsi="Arial" w:cs="Arial"/>
          <w:b/>
          <w:sz w:val="22"/>
          <w:szCs w:val="22"/>
          <w:lang w:val="pl-PL"/>
        </w:rPr>
        <w:t>d</w:t>
      </w:r>
      <w:r w:rsidR="00F165BC" w:rsidRPr="00F165BC">
        <w:rPr>
          <w:rFonts w:ascii="Arial" w:hAnsi="Arial" w:cs="Arial"/>
          <w:b/>
          <w:sz w:val="22"/>
          <w:szCs w:val="22"/>
          <w:lang w:val="pl-PL"/>
        </w:rPr>
        <w:t>wuetapowy</w:t>
      </w:r>
      <w:r w:rsidR="00F165BC">
        <w:rPr>
          <w:rFonts w:ascii="Arial" w:hAnsi="Arial" w:cs="Arial"/>
          <w:b/>
          <w:sz w:val="22"/>
          <w:szCs w:val="22"/>
          <w:lang w:val="pl-PL"/>
        </w:rPr>
        <w:t>m</w:t>
      </w:r>
      <w:r w:rsidR="00F165BC" w:rsidRPr="00F165BC">
        <w:rPr>
          <w:rFonts w:ascii="Arial" w:hAnsi="Arial" w:cs="Arial"/>
          <w:b/>
          <w:sz w:val="22"/>
          <w:szCs w:val="22"/>
          <w:lang w:val="pl-PL"/>
        </w:rPr>
        <w:t xml:space="preserve"> realizacyjny</w:t>
      </w:r>
      <w:r w:rsidR="00F165BC">
        <w:rPr>
          <w:rFonts w:ascii="Arial" w:hAnsi="Arial" w:cs="Arial"/>
          <w:b/>
          <w:sz w:val="22"/>
          <w:szCs w:val="22"/>
          <w:lang w:val="pl-PL"/>
        </w:rPr>
        <w:t>m</w:t>
      </w:r>
      <w:r w:rsidR="00F165BC" w:rsidRPr="00F165BC">
        <w:rPr>
          <w:rFonts w:ascii="Arial" w:hAnsi="Arial" w:cs="Arial"/>
          <w:b/>
          <w:sz w:val="22"/>
          <w:szCs w:val="22"/>
          <w:lang w:val="pl-PL"/>
        </w:rPr>
        <w:t xml:space="preserve"> konkurs</w:t>
      </w:r>
      <w:r w:rsidR="00F165BC">
        <w:rPr>
          <w:rFonts w:ascii="Arial" w:hAnsi="Arial" w:cs="Arial"/>
          <w:b/>
          <w:sz w:val="22"/>
          <w:szCs w:val="22"/>
          <w:lang w:val="pl-PL"/>
        </w:rPr>
        <w:t>ie</w:t>
      </w:r>
      <w:r w:rsidR="00F165BC" w:rsidRPr="00F165BC">
        <w:rPr>
          <w:rFonts w:ascii="Arial" w:hAnsi="Arial" w:cs="Arial"/>
          <w:b/>
          <w:sz w:val="22"/>
          <w:szCs w:val="22"/>
          <w:lang w:val="pl-PL"/>
        </w:rPr>
        <w:t xml:space="preserve"> architektoniczny</w:t>
      </w:r>
      <w:r w:rsidR="00F165BC">
        <w:rPr>
          <w:rFonts w:ascii="Arial" w:hAnsi="Arial" w:cs="Arial"/>
          <w:b/>
          <w:sz w:val="22"/>
          <w:szCs w:val="22"/>
          <w:lang w:val="pl-PL"/>
        </w:rPr>
        <w:t>m</w:t>
      </w:r>
      <w:r w:rsidR="00F165BC" w:rsidRPr="00F165BC">
        <w:rPr>
          <w:rFonts w:ascii="Arial" w:hAnsi="Arial" w:cs="Arial"/>
          <w:b/>
          <w:sz w:val="22"/>
          <w:szCs w:val="22"/>
          <w:lang w:val="pl-PL"/>
        </w:rPr>
        <w:t xml:space="preserve"> na koncepcję nowego budynku Samodzielnego Publicznego Szpitala Klinicznego im. prof. A. Grucy CMKP w Otwocku</w:t>
      </w:r>
      <w:r w:rsidRPr="0069632B">
        <w:rPr>
          <w:rFonts w:ascii="Arial" w:hAnsi="Arial" w:cs="Arial"/>
          <w:b/>
          <w:sz w:val="22"/>
          <w:szCs w:val="22"/>
        </w:rPr>
        <w:t>, zgodnie z wymogami określonymi w Regulaminie konkursu składam/y niniejszy wniosek o dopuszczenie do udziału w konkursie</w:t>
      </w:r>
      <w:r w:rsidRPr="0069632B">
        <w:rPr>
          <w:rFonts w:ascii="Arial" w:hAnsi="Arial" w:cs="Arial"/>
          <w:b/>
          <w:sz w:val="22"/>
          <w:szCs w:val="22"/>
          <w:lang w:val="pl-PL"/>
        </w:rPr>
        <w:t xml:space="preserve"> oraz wnoszę/wnosimy o dopuszczenie mnie/nas do udziału konkursie</w:t>
      </w:r>
      <w:r w:rsidRPr="0069632B">
        <w:rPr>
          <w:rFonts w:ascii="Arial" w:hAnsi="Arial" w:cs="Arial"/>
          <w:b/>
          <w:sz w:val="22"/>
          <w:szCs w:val="22"/>
        </w:rPr>
        <w:t xml:space="preserve">. </w:t>
      </w:r>
    </w:p>
    <w:p w14:paraId="36D5DA3D" w14:textId="77777777" w:rsidR="0069632B" w:rsidRPr="0069632B" w:rsidRDefault="0069632B" w:rsidP="00D42D69">
      <w:pPr>
        <w:pStyle w:val="Bezodstpw"/>
        <w:spacing w:line="300" w:lineRule="exact"/>
        <w:jc w:val="both"/>
        <w:rPr>
          <w:rFonts w:ascii="Arial" w:hAnsi="Arial" w:cs="Arial"/>
          <w:b/>
        </w:rPr>
      </w:pPr>
    </w:p>
    <w:p w14:paraId="452219AC" w14:textId="77777777" w:rsidR="00B418A9" w:rsidRDefault="0069632B" w:rsidP="00D42D69">
      <w:pPr>
        <w:pStyle w:val="Nagwek"/>
        <w:tabs>
          <w:tab w:val="left" w:pos="2520"/>
        </w:tabs>
        <w:spacing w:line="300" w:lineRule="exact"/>
        <w:jc w:val="both"/>
        <w:rPr>
          <w:rFonts w:ascii="Arial" w:hAnsi="Arial" w:cs="Arial"/>
          <w:b/>
          <w:sz w:val="22"/>
          <w:szCs w:val="22"/>
          <w:u w:val="single"/>
          <w:lang w:val="pl-PL"/>
        </w:rPr>
      </w:pPr>
      <w:r w:rsidRPr="0069632B">
        <w:rPr>
          <w:rFonts w:ascii="Arial" w:hAnsi="Arial" w:cs="Arial"/>
          <w:b/>
          <w:sz w:val="22"/>
          <w:szCs w:val="22"/>
          <w:u w:val="single"/>
        </w:rPr>
        <w:t>Jednocześnie składamy następujące Oświadczenia</w:t>
      </w:r>
      <w:r>
        <w:rPr>
          <w:rFonts w:ascii="Arial" w:hAnsi="Arial" w:cs="Arial"/>
          <w:b/>
          <w:sz w:val="22"/>
          <w:szCs w:val="22"/>
          <w:u w:val="single"/>
          <w:lang w:val="pl-PL"/>
        </w:rPr>
        <w:t>:</w:t>
      </w:r>
    </w:p>
    <w:p w14:paraId="483FA836" w14:textId="77777777" w:rsidR="0069632B" w:rsidRPr="0069632B" w:rsidRDefault="0069632B" w:rsidP="00D42D69">
      <w:pPr>
        <w:pStyle w:val="Nagwek"/>
        <w:tabs>
          <w:tab w:val="left" w:pos="2520"/>
        </w:tabs>
        <w:spacing w:line="300" w:lineRule="exact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14:paraId="4D24F975" w14:textId="77777777" w:rsidR="009F611A" w:rsidRPr="00B92FA2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 xml:space="preserve">Oświadczam(y), że zapoznałem(liśmy) się z warunkami </w:t>
      </w:r>
      <w:r w:rsidR="00856224" w:rsidRPr="00B92FA2">
        <w:rPr>
          <w:rFonts w:ascii="Arial" w:hAnsi="Arial" w:cs="Arial"/>
          <w:sz w:val="20"/>
          <w:szCs w:val="20"/>
        </w:rPr>
        <w:t>K</w:t>
      </w:r>
      <w:r w:rsidRPr="00B92FA2">
        <w:rPr>
          <w:rFonts w:ascii="Arial" w:hAnsi="Arial" w:cs="Arial"/>
          <w:sz w:val="20"/>
          <w:szCs w:val="20"/>
        </w:rPr>
        <w:t>onkursu, określonymi w ogłoszeniu i Regulaminie konkursu i akceptuję(my) je bez zastrzeżeń oraz że jestem / jesteśmy związany / związani Regulaminem konkursu</w:t>
      </w:r>
      <w:r w:rsidR="009F611A" w:rsidRPr="00B92FA2">
        <w:rPr>
          <w:rFonts w:ascii="Arial" w:hAnsi="Arial" w:cs="Arial"/>
          <w:sz w:val="20"/>
          <w:szCs w:val="20"/>
        </w:rPr>
        <w:t>.</w:t>
      </w:r>
    </w:p>
    <w:p w14:paraId="1E82CF2E" w14:textId="77777777" w:rsidR="0075492A" w:rsidRPr="00B92FA2" w:rsidRDefault="0075492A" w:rsidP="00D42D69">
      <w:pPr>
        <w:pStyle w:val="Bezodstpw"/>
        <w:spacing w:line="300" w:lineRule="exact"/>
        <w:ind w:left="567"/>
        <w:jc w:val="both"/>
        <w:rPr>
          <w:rFonts w:ascii="Arial" w:hAnsi="Arial" w:cs="Arial"/>
          <w:sz w:val="20"/>
          <w:szCs w:val="20"/>
        </w:rPr>
      </w:pPr>
    </w:p>
    <w:p w14:paraId="1B52CABD" w14:textId="77777777" w:rsidR="009F611A" w:rsidRPr="00B92FA2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>Oświadczam(y), że Materiały do konkursu są wystarczające do przygotowania Opracowania studialnego oraz Pracy konkursowej i bez zgody Organizatora nie wykorzystam(y) udostępnionych materiałów do innych celów niż uczestnictwo w konkursie</w:t>
      </w:r>
      <w:r w:rsidR="009F611A" w:rsidRPr="00B92FA2">
        <w:rPr>
          <w:rFonts w:ascii="Arial" w:hAnsi="Arial" w:cs="Arial"/>
          <w:sz w:val="20"/>
          <w:szCs w:val="20"/>
        </w:rPr>
        <w:t>.</w:t>
      </w:r>
    </w:p>
    <w:p w14:paraId="523882E2" w14:textId="77777777" w:rsidR="0069632B" w:rsidRPr="00B92FA2" w:rsidRDefault="0069632B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14:paraId="5D020A37" w14:textId="77777777" w:rsidR="0069632B" w:rsidRPr="00B92FA2" w:rsidRDefault="0069632B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>Oświadczam(y), że wskażemy w Kartach identyfikacyjnych odpowiedni</w:t>
      </w:r>
      <w:r w:rsidR="00A95B3D" w:rsidRPr="00B92FA2">
        <w:rPr>
          <w:rFonts w:ascii="Arial" w:hAnsi="Arial" w:cs="Arial"/>
          <w:sz w:val="20"/>
          <w:szCs w:val="20"/>
        </w:rPr>
        <w:t>o</w:t>
      </w:r>
      <w:r w:rsidRPr="00B92FA2">
        <w:rPr>
          <w:rFonts w:ascii="Arial" w:hAnsi="Arial" w:cs="Arial"/>
          <w:sz w:val="20"/>
          <w:szCs w:val="20"/>
        </w:rPr>
        <w:t xml:space="preserve"> dla Opracowania studialnego jak i Pracy konkursowej wszystkie osoby współpracujące przy wykonaniu tych Utworów i określimy charakter ich współpracy w celu prawidłowego ustalenia autorskich praw majątkowych</w:t>
      </w:r>
    </w:p>
    <w:p w14:paraId="324ED252" w14:textId="77777777" w:rsidR="0075492A" w:rsidRPr="00B92FA2" w:rsidRDefault="0075492A" w:rsidP="00D42D69">
      <w:pPr>
        <w:pStyle w:val="Bezodstpw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0DAD5D55" w14:textId="4AD380C1" w:rsidR="00F165BC" w:rsidRPr="00F165BC" w:rsidRDefault="00F165BC" w:rsidP="00F165BC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6" w:name="_Hlk71040690"/>
      <w:r w:rsidRPr="00F165BC">
        <w:rPr>
          <w:rFonts w:ascii="Arial" w:hAnsi="Arial" w:cs="Arial"/>
          <w:sz w:val="20"/>
          <w:szCs w:val="20"/>
        </w:rPr>
        <w:t xml:space="preserve">Oświadczam/y, że w wypadku otrzymania Nagrody pieniężnej udzielam/y Organizatorowi bezpłatnej licencji niewyłącznej, nieograniczonej terytorialnie i czasowo z prawem do udzielania sublicencji do Pracy konkursowej </w:t>
      </w:r>
      <w:r>
        <w:rPr>
          <w:rFonts w:ascii="Arial" w:hAnsi="Arial" w:cs="Arial"/>
          <w:sz w:val="20"/>
          <w:szCs w:val="20"/>
        </w:rPr>
        <w:t xml:space="preserve">i Opracowania studialnego </w:t>
      </w:r>
      <w:r w:rsidRPr="00F165BC">
        <w:rPr>
          <w:rFonts w:ascii="Arial" w:hAnsi="Arial" w:cs="Arial"/>
          <w:sz w:val="20"/>
          <w:szCs w:val="20"/>
        </w:rPr>
        <w:t>złożon</w:t>
      </w:r>
      <w:r>
        <w:rPr>
          <w:rFonts w:ascii="Arial" w:hAnsi="Arial" w:cs="Arial"/>
          <w:sz w:val="20"/>
          <w:szCs w:val="20"/>
        </w:rPr>
        <w:t>ych</w:t>
      </w:r>
      <w:r w:rsidRPr="00F165BC">
        <w:rPr>
          <w:rFonts w:ascii="Arial" w:hAnsi="Arial" w:cs="Arial"/>
          <w:sz w:val="20"/>
          <w:szCs w:val="20"/>
        </w:rPr>
        <w:t xml:space="preserve"> w konkursie, na polach eksploatacji wymienionych w Regulaminu konkursu, Rozdział </w:t>
      </w:r>
      <w:r>
        <w:rPr>
          <w:rFonts w:ascii="Arial" w:hAnsi="Arial" w:cs="Arial"/>
          <w:sz w:val="20"/>
          <w:szCs w:val="20"/>
        </w:rPr>
        <w:t>IX</w:t>
      </w:r>
      <w:r w:rsidRPr="00F165BC">
        <w:rPr>
          <w:rFonts w:ascii="Arial" w:hAnsi="Arial" w:cs="Arial"/>
          <w:sz w:val="20"/>
          <w:szCs w:val="20"/>
        </w:rPr>
        <w:t>, pkt. 1.4.</w:t>
      </w:r>
    </w:p>
    <w:p w14:paraId="0E73BF02" w14:textId="7EAC462C" w:rsidR="00856224" w:rsidRPr="00B92FA2" w:rsidRDefault="00F165BC" w:rsidP="00F165BC">
      <w:pPr>
        <w:pStyle w:val="Bezodstpw"/>
        <w:spacing w:line="300" w:lineRule="exact"/>
        <w:ind w:left="567"/>
        <w:jc w:val="both"/>
        <w:rPr>
          <w:rFonts w:ascii="Arial" w:hAnsi="Arial" w:cs="Arial"/>
          <w:sz w:val="20"/>
          <w:szCs w:val="20"/>
        </w:rPr>
      </w:pPr>
      <w:r w:rsidRPr="00F165BC">
        <w:rPr>
          <w:rFonts w:ascii="Arial" w:hAnsi="Arial" w:cs="Arial"/>
          <w:sz w:val="20"/>
          <w:szCs w:val="20"/>
        </w:rPr>
        <w:t>Jednocześnie wyrażamy zgodę na dokonanie przez Organizatora pierwszej prezentacji naszej pracy konkursowej.</w:t>
      </w:r>
    </w:p>
    <w:bookmarkEnd w:id="6"/>
    <w:p w14:paraId="09735F03" w14:textId="77777777" w:rsidR="00AC1988" w:rsidRPr="00B92FA2" w:rsidRDefault="00AC1988" w:rsidP="00D42D69">
      <w:pPr>
        <w:pStyle w:val="Bezodstpw"/>
        <w:spacing w:line="300" w:lineRule="exact"/>
        <w:ind w:left="567"/>
        <w:jc w:val="both"/>
        <w:rPr>
          <w:rFonts w:ascii="Arial" w:hAnsi="Arial" w:cs="Arial"/>
          <w:sz w:val="20"/>
          <w:szCs w:val="20"/>
        </w:rPr>
      </w:pPr>
    </w:p>
    <w:p w14:paraId="2A109ACE" w14:textId="77777777" w:rsidR="00856224" w:rsidRPr="00B92FA2" w:rsidRDefault="00856224" w:rsidP="00D42D69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B92FA2">
        <w:rPr>
          <w:rFonts w:ascii="Arial" w:hAnsi="Arial" w:cs="Arial"/>
          <w:sz w:val="20"/>
          <w:szCs w:val="20"/>
        </w:rPr>
        <w:t>Oświadczam/y, że przy tworzeniu koncepcji będącej przedmiotem niniejszego konkursu nie naruszę/my praw autorskich osób trzecich ani innych praw własności intelektualnej przysługujących osobom trzecim oraz że będą mi / nam przysługiwały wszystkie prawa autorskie do koncepcji architektonicznej zgłoszonej w konkursie</w:t>
      </w:r>
      <w:r w:rsidR="004B7B43" w:rsidRPr="00B92FA2">
        <w:rPr>
          <w:rFonts w:ascii="Arial" w:hAnsi="Arial" w:cs="Arial"/>
          <w:sz w:val="20"/>
          <w:szCs w:val="20"/>
        </w:rPr>
        <w:t>.</w:t>
      </w:r>
    </w:p>
    <w:p w14:paraId="5A0FAAD3" w14:textId="77777777" w:rsidR="00856224" w:rsidRPr="000350BB" w:rsidRDefault="00856224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14:paraId="25C9B3A6" w14:textId="5C943469" w:rsidR="00F165BC" w:rsidRDefault="00F165BC" w:rsidP="00F165BC">
      <w:pPr>
        <w:pStyle w:val="Bezodstpw"/>
        <w:numPr>
          <w:ilvl w:val="0"/>
          <w:numId w:val="2"/>
        </w:numPr>
        <w:tabs>
          <w:tab w:val="clear" w:pos="708"/>
        </w:tabs>
        <w:spacing w:line="300" w:lineRule="exact"/>
        <w:ind w:left="567" w:hanging="567"/>
        <w:jc w:val="both"/>
        <w:rPr>
          <w:rFonts w:ascii="Arial" w:hAnsi="Arial" w:cs="Arial"/>
          <w:sz w:val="20"/>
          <w:szCs w:val="20"/>
        </w:rPr>
      </w:pPr>
      <w:r w:rsidRPr="00F165BC">
        <w:rPr>
          <w:rFonts w:ascii="Arial" w:hAnsi="Arial" w:cs="Arial"/>
          <w:sz w:val="20"/>
          <w:szCs w:val="20"/>
        </w:rPr>
        <w:t xml:space="preserve">Oświadczam/y, że w wypadku otrzymania Nagrody pieniężnej będziemy zobowiązani do podpisania umowy z Organizatorem konkursu dotyczącej przeniesienia autorskich praw majątkowych do utworów w rozumieniu przepisów ustawy z dnia 4 lutego </w:t>
      </w:r>
      <w:r w:rsidRPr="00F165BC">
        <w:rPr>
          <w:rFonts w:ascii="Arial" w:hAnsi="Arial" w:cs="Arial"/>
          <w:sz w:val="20"/>
          <w:szCs w:val="20"/>
        </w:rPr>
        <w:t>1994 r.</w:t>
      </w:r>
      <w:r w:rsidRPr="00F165BC">
        <w:rPr>
          <w:rFonts w:ascii="Arial" w:hAnsi="Arial" w:cs="Arial"/>
          <w:sz w:val="20"/>
          <w:szCs w:val="20"/>
        </w:rPr>
        <w:t xml:space="preserve"> o prawie autorskim i prawach pokrewnych, powstałych w związku z uczestnictwem w Konkursie na polach eksploatacji i zasadach wymienianych w Załączniku nr 2 do </w:t>
      </w:r>
      <w:r w:rsidRPr="00F165BC">
        <w:rPr>
          <w:rFonts w:ascii="Arial" w:hAnsi="Arial" w:cs="Arial"/>
          <w:sz w:val="20"/>
          <w:szCs w:val="20"/>
        </w:rPr>
        <w:t>Regulaminu,</w:t>
      </w:r>
      <w:r w:rsidRPr="00F165BC">
        <w:rPr>
          <w:rFonts w:ascii="Arial" w:hAnsi="Arial" w:cs="Arial"/>
          <w:sz w:val="20"/>
          <w:szCs w:val="20"/>
        </w:rPr>
        <w:t xml:space="preserve"> czyli postanowieniach tej umowy</w:t>
      </w:r>
      <w:r>
        <w:rPr>
          <w:rFonts w:ascii="Arial" w:hAnsi="Arial" w:cs="Arial"/>
          <w:sz w:val="20"/>
          <w:szCs w:val="20"/>
        </w:rPr>
        <w:t>.</w:t>
      </w:r>
    </w:p>
    <w:p w14:paraId="1190F977" w14:textId="77777777" w:rsidR="00F165BC" w:rsidRDefault="00F165BC" w:rsidP="00F165BC">
      <w:pPr>
        <w:pStyle w:val="Akapitzlist"/>
        <w:rPr>
          <w:rFonts w:ascii="Arial" w:hAnsi="Arial" w:cs="Arial"/>
          <w:sz w:val="20"/>
          <w:szCs w:val="20"/>
        </w:rPr>
      </w:pPr>
    </w:p>
    <w:p w14:paraId="36EBDD2E" w14:textId="77777777" w:rsidR="00F165BC" w:rsidRPr="00F165BC" w:rsidRDefault="00F165BC" w:rsidP="00F165BC">
      <w:pPr>
        <w:pStyle w:val="Bezodstpw"/>
        <w:spacing w:line="300" w:lineRule="exact"/>
        <w:jc w:val="both"/>
        <w:rPr>
          <w:rFonts w:ascii="Arial" w:hAnsi="Arial" w:cs="Arial"/>
          <w:sz w:val="20"/>
          <w:szCs w:val="20"/>
        </w:rPr>
      </w:pPr>
    </w:p>
    <w:p w14:paraId="31C31B7D" w14:textId="77777777" w:rsidR="00620C55" w:rsidRPr="00B92FA2" w:rsidRDefault="00620C55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lastRenderedPageBreak/>
        <w:t>Oświadczam/oświadczamy, że przy wykonywaniu Przedmiotu zamówienia uwzględni</w:t>
      </w:r>
      <w:r w:rsidRPr="00B92FA2">
        <w:rPr>
          <w:rFonts w:ascii="Arial" w:hAnsi="Arial" w:cs="Arial"/>
          <w:lang w:val="pl-PL"/>
        </w:rPr>
        <w:t>ę/my</w:t>
      </w:r>
      <w:r w:rsidRPr="00B92FA2">
        <w:rPr>
          <w:rFonts w:ascii="Arial" w:hAnsi="Arial" w:cs="Arial"/>
        </w:rPr>
        <w:t xml:space="preserve"> zalecenia pokonkursowe Sądu Konkursowego </w:t>
      </w:r>
      <w:r w:rsidR="006559F0" w:rsidRPr="00B92FA2">
        <w:rPr>
          <w:rFonts w:ascii="Arial" w:hAnsi="Arial" w:cs="Arial"/>
          <w:lang w:val="pl-PL"/>
        </w:rPr>
        <w:t xml:space="preserve">oraz Zmawiającego </w:t>
      </w:r>
      <w:r w:rsidRPr="00B92FA2">
        <w:rPr>
          <w:rFonts w:ascii="Arial" w:hAnsi="Arial" w:cs="Arial"/>
        </w:rPr>
        <w:t xml:space="preserve">do </w:t>
      </w:r>
      <w:r w:rsidRPr="00B92FA2">
        <w:rPr>
          <w:rFonts w:ascii="Arial" w:hAnsi="Arial" w:cs="Arial"/>
          <w:lang w:val="pl-PL"/>
        </w:rPr>
        <w:t>mojej/naszej</w:t>
      </w:r>
      <w:r w:rsidRPr="00B92FA2">
        <w:rPr>
          <w:rFonts w:ascii="Arial" w:hAnsi="Arial" w:cs="Arial"/>
        </w:rPr>
        <w:t xml:space="preserve"> Pracy Konkursowej</w:t>
      </w:r>
      <w:r w:rsidRPr="00B92FA2">
        <w:rPr>
          <w:rFonts w:ascii="Arial" w:hAnsi="Arial" w:cs="Arial"/>
          <w:lang w:val="pl-PL"/>
        </w:rPr>
        <w:t>.</w:t>
      </w:r>
    </w:p>
    <w:p w14:paraId="25025963" w14:textId="77777777" w:rsidR="00620C55" w:rsidRPr="00B92FA2" w:rsidRDefault="00620C55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14:paraId="328D27D1" w14:textId="329BDD64" w:rsidR="00F165BC" w:rsidRPr="00F165BC" w:rsidRDefault="00F165BC" w:rsidP="00F165BC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r w:rsidRPr="00F165BC">
        <w:rPr>
          <w:rFonts w:ascii="Arial" w:hAnsi="Arial" w:cs="Arial"/>
        </w:rPr>
        <w:t xml:space="preserve">Oświadczam/oświadczamy, że posiadam/posiadamy lub dysponuję/dysponujemy zasobami innych osób/podmiotów o których mowa w Rozdziale X pkt 1.2. </w:t>
      </w:r>
      <w:proofErr w:type="spellStart"/>
      <w:r w:rsidRPr="00F165BC">
        <w:rPr>
          <w:rFonts w:ascii="Arial" w:hAnsi="Arial" w:cs="Arial"/>
        </w:rPr>
        <w:t>ppkt</w:t>
      </w:r>
      <w:proofErr w:type="spellEnd"/>
      <w:r w:rsidRPr="00F165BC">
        <w:rPr>
          <w:rFonts w:ascii="Arial" w:hAnsi="Arial" w:cs="Arial"/>
        </w:rPr>
        <w:t xml:space="preserve"> 3), posiadających zdolności techniczne i zawodowe w zakresie wykształcenia i kwalifikacji</w:t>
      </w:r>
      <w:r>
        <w:rPr>
          <w:rFonts w:ascii="Arial" w:hAnsi="Arial" w:cs="Arial"/>
          <w:lang w:val="pl-PL"/>
        </w:rPr>
        <w:t xml:space="preserve"> oraz doświadczenie,</w:t>
      </w:r>
      <w:r w:rsidRPr="00F165BC">
        <w:rPr>
          <w:rFonts w:ascii="Arial" w:hAnsi="Arial" w:cs="Arial"/>
        </w:rPr>
        <w:t xml:space="preserve"> umożliwiające wykonanie Przedmiotu usługi.</w:t>
      </w:r>
    </w:p>
    <w:p w14:paraId="7BA73979" w14:textId="0A2853FA" w:rsidR="00F165BC" w:rsidRDefault="00F165BC" w:rsidP="00F165BC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F165BC">
        <w:rPr>
          <w:rFonts w:ascii="Arial" w:hAnsi="Arial" w:cs="Arial"/>
        </w:rPr>
        <w:t xml:space="preserve">Na potwierdzenie spełnienia powyższych warunków zobowiązuję się/zobowiązujemy się, że w przypadku, gdy zastanę/zostaniemy zaproszeni do negocjacji w trybie zamówienia z wolnej ręki na wykonanie usługi na podstawie mojej/naszej pracy konkursowej, złożyć przed przystąpieniem do negocjacji na ewentualne wezwanie Zmawiającego dokumenty i oświadczenia wymienione w Rozdziale </w:t>
      </w:r>
      <w:r>
        <w:rPr>
          <w:rFonts w:ascii="Arial" w:hAnsi="Arial" w:cs="Arial"/>
          <w:lang w:val="pl-PL"/>
        </w:rPr>
        <w:t>X</w:t>
      </w:r>
      <w:r w:rsidRPr="00F165BC">
        <w:rPr>
          <w:rFonts w:ascii="Arial" w:hAnsi="Arial" w:cs="Arial"/>
        </w:rPr>
        <w:t>, punkt 1.2. Regulaminu konkursu</w:t>
      </w:r>
    </w:p>
    <w:p w14:paraId="5954D031" w14:textId="77777777" w:rsidR="00F165BC" w:rsidRDefault="00F165BC" w:rsidP="00F165BC">
      <w:pPr>
        <w:pStyle w:val="Akapitzlist"/>
        <w:rPr>
          <w:rFonts w:ascii="Arial" w:hAnsi="Arial" w:cs="Arial"/>
        </w:rPr>
      </w:pPr>
    </w:p>
    <w:p w14:paraId="662BEFAC" w14:textId="47272A05" w:rsidR="00D42D69" w:rsidRPr="00B92FA2" w:rsidRDefault="00D42D69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 xml:space="preserve">Oświadczam/y, że zostaliśmy poinformowani, iż administratorem danych osobowych zawartych we Wniosku o dopuszczenie do udziału w </w:t>
      </w:r>
      <w:r w:rsidRPr="00B92FA2">
        <w:rPr>
          <w:rFonts w:ascii="Arial" w:hAnsi="Arial" w:cs="Arial"/>
          <w:lang w:val="pl-PL"/>
        </w:rPr>
        <w:t>Konkursie</w:t>
      </w:r>
      <w:r w:rsidRPr="00B92FA2">
        <w:rPr>
          <w:rFonts w:ascii="Arial" w:hAnsi="Arial" w:cs="Arial"/>
        </w:rPr>
        <w:t xml:space="preserve"> oraz w </w:t>
      </w:r>
      <w:r w:rsidRPr="00B92FA2">
        <w:rPr>
          <w:rFonts w:ascii="Arial" w:hAnsi="Arial" w:cs="Arial"/>
          <w:lang w:val="pl-PL"/>
        </w:rPr>
        <w:t xml:space="preserve">pozostałych dokumentach, oświadczeniach, pełnomocnictwach i informacjach składanych w Konkursie </w:t>
      </w:r>
      <w:r w:rsidRPr="00B92FA2">
        <w:rPr>
          <w:rFonts w:ascii="Arial" w:hAnsi="Arial" w:cs="Arial"/>
        </w:rPr>
        <w:t xml:space="preserve">jest Organizator Konkursu: </w:t>
      </w:r>
      <w:r w:rsidR="00F165BC" w:rsidRPr="00F165BC">
        <w:rPr>
          <w:rFonts w:ascii="Arial" w:hAnsi="Arial" w:cs="Arial"/>
        </w:rPr>
        <w:t>Samodzielny Publiczny Szpital Kliniczny im. prof. A. Grucy CMKP, ul. Konarskiego 13, 05-400 Otwock</w:t>
      </w:r>
      <w:r w:rsidRPr="00B92FA2">
        <w:rPr>
          <w:rFonts w:ascii="Arial" w:hAnsi="Arial" w:cs="Arial"/>
        </w:rPr>
        <w:t>. (dalej „Administrator”).</w:t>
      </w:r>
    </w:p>
    <w:p w14:paraId="3E9688FA" w14:textId="77777777" w:rsidR="00D42D69" w:rsidRPr="00B92FA2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 xml:space="preserve">Wiem/y, że dane osobowe będą przetwarzane w celu przeprowadzenia Konkursu oraz także, jeśli moja/nasza praca konkursowa zostanie wybrana – w celu zawarcia i wykonania </w:t>
      </w:r>
      <w:r w:rsidRPr="00B92FA2">
        <w:rPr>
          <w:rFonts w:ascii="Arial" w:hAnsi="Arial" w:cs="Arial"/>
          <w:lang w:val="pl-PL"/>
        </w:rPr>
        <w:t>Przedmiotu usługi</w:t>
      </w:r>
      <w:r w:rsidRPr="00B92FA2">
        <w:rPr>
          <w:rFonts w:ascii="Arial" w:hAnsi="Arial" w:cs="Arial"/>
        </w:rPr>
        <w:t>.</w:t>
      </w:r>
    </w:p>
    <w:p w14:paraId="3011C373" w14:textId="77777777" w:rsidR="00D42D69" w:rsidRPr="00B92FA2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>Zostałem/</w:t>
      </w:r>
      <w:proofErr w:type="spellStart"/>
      <w:r w:rsidRPr="00B92FA2">
        <w:rPr>
          <w:rFonts w:ascii="Arial" w:hAnsi="Arial" w:cs="Arial"/>
        </w:rPr>
        <w:t>am</w:t>
      </w:r>
      <w:proofErr w:type="spellEnd"/>
      <w:r w:rsidRPr="00B92FA2">
        <w:rPr>
          <w:rFonts w:ascii="Arial" w:hAnsi="Arial" w:cs="Arial"/>
        </w:rPr>
        <w:t xml:space="preserve">/zostaliśmy poinformowani, że dane osobowe zawarte we Wniosku o dopuszczenie do udziału w </w:t>
      </w:r>
      <w:r w:rsidRPr="00B92FA2">
        <w:rPr>
          <w:rFonts w:ascii="Arial" w:hAnsi="Arial" w:cs="Arial"/>
          <w:lang w:val="pl-PL"/>
        </w:rPr>
        <w:t>Konkursie</w:t>
      </w:r>
      <w:r w:rsidRPr="00B92FA2">
        <w:rPr>
          <w:rFonts w:ascii="Arial" w:hAnsi="Arial" w:cs="Arial"/>
        </w:rPr>
        <w:t xml:space="preserve"> oraz w </w:t>
      </w:r>
      <w:r w:rsidRPr="00B92FA2">
        <w:rPr>
          <w:rFonts w:ascii="Arial" w:hAnsi="Arial" w:cs="Arial"/>
          <w:lang w:val="pl-PL"/>
        </w:rPr>
        <w:t>pozostałych dokumentach, oświadczeniach, pełnomocnictwach i informacjach składanych w Konkursie</w:t>
      </w:r>
      <w:r w:rsidRPr="00B92FA2">
        <w:rPr>
          <w:rFonts w:ascii="Arial" w:hAnsi="Arial" w:cs="Arial"/>
        </w:rPr>
        <w:t xml:space="preserve">, będą przetwarzane przez czas niezbędny do przeprowadzenia Konkursu i wyłonienia zwycięzcy/zwycięzców, a także po zakończeniu Konkursu – przez wymagany okres archiwizacji dokumentów oraz dochodzenia i obrony przed ewentualnymi roszczeniami, a jeśli </w:t>
      </w:r>
      <w:r w:rsidR="0063099E" w:rsidRPr="00B92FA2">
        <w:rPr>
          <w:rFonts w:ascii="Arial" w:hAnsi="Arial" w:cs="Arial"/>
          <w:lang w:val="pl-PL"/>
        </w:rPr>
        <w:t>P</w:t>
      </w:r>
      <w:r w:rsidRPr="00B92FA2">
        <w:rPr>
          <w:rFonts w:ascii="Arial" w:hAnsi="Arial" w:cs="Arial"/>
        </w:rPr>
        <w:t xml:space="preserve">raca konkursowa zostanie wybrana – wiem/y, że dane osobowe będą przetwarzane także po zakończeniu Konkursu – do wykonania umowy zawartej ze zwycięzcą oraz dochodzenia i obrony przed ewentualnymi roszczeniami, a także korzystania z praw autorskich. </w:t>
      </w:r>
    </w:p>
    <w:p w14:paraId="3483EA72" w14:textId="19EF7F36" w:rsidR="00D42D69" w:rsidRPr="00B92FA2" w:rsidRDefault="00D42D69" w:rsidP="00D42D69">
      <w:pPr>
        <w:pStyle w:val="Tekstprzypisudolnego"/>
        <w:suppressAutoHyphens w:val="0"/>
        <w:spacing w:line="300" w:lineRule="exact"/>
        <w:ind w:left="567"/>
        <w:jc w:val="both"/>
        <w:rPr>
          <w:rFonts w:ascii="Arial" w:hAnsi="Arial" w:cs="Arial"/>
        </w:rPr>
      </w:pPr>
      <w:r w:rsidRPr="00B92FA2">
        <w:rPr>
          <w:rFonts w:ascii="Arial" w:hAnsi="Arial" w:cs="Arial"/>
        </w:rPr>
        <w:t>Wiem/y, że moje/nasze dane będą przekazane przez Administratora do Sekretarza Konkursu</w:t>
      </w:r>
      <w:r w:rsidR="00F165BC">
        <w:rPr>
          <w:rFonts w:ascii="Arial" w:hAnsi="Arial" w:cs="Arial"/>
          <w:lang w:val="pl-PL"/>
        </w:rPr>
        <w:t xml:space="preserve"> </w:t>
      </w:r>
      <w:r w:rsidR="00F165BC">
        <w:rPr>
          <w:rFonts w:ascii="Arial" w:hAnsi="Arial" w:cs="Arial"/>
          <w:lang w:val="pl-PL"/>
        </w:rPr>
        <w:t>i Oddziału Warszawskiego SARP, ul. Foksal 2, 00-366 Warszawa</w:t>
      </w:r>
      <w:r w:rsidRPr="00B92FA2">
        <w:rPr>
          <w:rFonts w:ascii="Arial" w:hAnsi="Arial" w:cs="Arial"/>
        </w:rPr>
        <w:t xml:space="preserve"> (Podmioty Przetwarzające)</w:t>
      </w:r>
      <w:r w:rsidR="0063099E" w:rsidRPr="00B92FA2">
        <w:rPr>
          <w:rFonts w:ascii="Arial" w:hAnsi="Arial" w:cs="Arial"/>
          <w:lang w:val="pl-PL"/>
        </w:rPr>
        <w:t xml:space="preserve"> oraz operatora Platformy komunikacji elektronicznej firmy</w:t>
      </w:r>
      <w:r w:rsidR="00A95B3D" w:rsidRPr="00B92FA2">
        <w:rPr>
          <w:rFonts w:ascii="Arial" w:hAnsi="Arial" w:cs="Arial"/>
        </w:rPr>
        <w:t xml:space="preserve"> SOLDEA SP.J. 91-415 ŁÓDŹ, PL. WOLNOŚCI 12/201</w:t>
      </w:r>
      <w:r w:rsidR="00A95B3D" w:rsidRPr="00B92FA2">
        <w:rPr>
          <w:rFonts w:ascii="Arial" w:hAnsi="Arial" w:cs="Arial"/>
          <w:lang w:val="pl-PL"/>
        </w:rPr>
        <w:t xml:space="preserve"> dalej </w:t>
      </w:r>
      <w:proofErr w:type="spellStart"/>
      <w:r w:rsidR="00F165BC" w:rsidRPr="00B92FA2">
        <w:rPr>
          <w:rFonts w:ascii="Arial" w:hAnsi="Arial" w:cs="Arial"/>
          <w:lang w:val="pl-PL"/>
        </w:rPr>
        <w:t>SoldeaEPZ</w:t>
      </w:r>
      <w:proofErr w:type="spellEnd"/>
      <w:r w:rsidR="00F165BC">
        <w:rPr>
          <w:rFonts w:ascii="Arial" w:hAnsi="Arial" w:cs="Arial"/>
          <w:lang w:val="pl-PL"/>
        </w:rPr>
        <w:t>.</w:t>
      </w:r>
      <w:r w:rsidR="00F165BC" w:rsidRPr="00B92FA2">
        <w:rPr>
          <w:rFonts w:ascii="Arial" w:hAnsi="Arial" w:cs="Arial"/>
          <w:lang w:val="pl-PL"/>
        </w:rPr>
        <w:t xml:space="preserve"> </w:t>
      </w:r>
      <w:r w:rsidR="00F165BC" w:rsidRPr="00B92FA2">
        <w:rPr>
          <w:rFonts w:ascii="Arial" w:hAnsi="Arial" w:cs="Arial"/>
        </w:rPr>
        <w:t>Wiem</w:t>
      </w:r>
      <w:r w:rsidRPr="00B92FA2">
        <w:rPr>
          <w:rFonts w:ascii="Arial" w:hAnsi="Arial" w:cs="Arial"/>
        </w:rPr>
        <w:t xml:space="preserve">, że podanie danych osobowych jest dobrowolne, acz konieczne, abym mógł/mogła/abyśmy mogli wziąć udział w Konkursie oraz, jeśli moja/nasza </w:t>
      </w:r>
      <w:r w:rsidR="0063099E" w:rsidRPr="00B92FA2">
        <w:rPr>
          <w:rFonts w:ascii="Arial" w:hAnsi="Arial" w:cs="Arial"/>
          <w:lang w:val="pl-PL"/>
        </w:rPr>
        <w:t>P</w:t>
      </w:r>
      <w:r w:rsidRPr="00B92FA2">
        <w:rPr>
          <w:rFonts w:ascii="Arial" w:hAnsi="Arial" w:cs="Arial"/>
        </w:rPr>
        <w:t xml:space="preserve">raca </w:t>
      </w:r>
      <w:r w:rsidR="0063099E" w:rsidRPr="00B92FA2">
        <w:rPr>
          <w:rFonts w:ascii="Arial" w:hAnsi="Arial" w:cs="Arial"/>
          <w:lang w:val="pl-PL"/>
        </w:rPr>
        <w:t xml:space="preserve">konkursowa </w:t>
      </w:r>
      <w:r w:rsidRPr="00B92FA2">
        <w:rPr>
          <w:rFonts w:ascii="Arial" w:hAnsi="Arial" w:cs="Arial"/>
        </w:rPr>
        <w:t xml:space="preserve">zostanie wybrana – abym mógł/mogła/abyśmy mogli otrzymać </w:t>
      </w:r>
      <w:r w:rsidR="0063099E" w:rsidRPr="00B92FA2">
        <w:rPr>
          <w:rFonts w:ascii="Arial" w:hAnsi="Arial" w:cs="Arial"/>
          <w:lang w:val="pl-PL"/>
        </w:rPr>
        <w:t>N</w:t>
      </w:r>
      <w:proofErr w:type="spellStart"/>
      <w:r w:rsidRPr="00B92FA2">
        <w:rPr>
          <w:rFonts w:ascii="Arial" w:hAnsi="Arial" w:cs="Arial"/>
        </w:rPr>
        <w:t>agrodę</w:t>
      </w:r>
      <w:proofErr w:type="spellEnd"/>
      <w:r w:rsidRPr="00B92FA2">
        <w:rPr>
          <w:rFonts w:ascii="Arial" w:hAnsi="Arial" w:cs="Arial"/>
        </w:rPr>
        <w:t>. Wiem/y, że przez cały okres przetwarzania danych osobowych będę miał/miała/będziemy mieli prawo dostępu do moich/naszych danych osobowych i żądania ich sprostowania, usunięcia lub ograniczenia przetwarzania, prawo wniesienia sprzeciwu wobec przetwarzania oraz prawo do przenoszenia danych, oraz, że mam/mamy prawo do wniesienia skargi do organu nadzorczego –</w:t>
      </w:r>
      <w:r w:rsidR="0063099E" w:rsidRPr="00B92FA2">
        <w:rPr>
          <w:rFonts w:ascii="Arial" w:hAnsi="Arial" w:cs="Arial"/>
          <w:lang w:val="pl-PL"/>
        </w:rPr>
        <w:t xml:space="preserve"> </w:t>
      </w:r>
      <w:r w:rsidRPr="00B92FA2">
        <w:rPr>
          <w:rFonts w:ascii="Arial" w:hAnsi="Arial" w:cs="Arial"/>
        </w:rPr>
        <w:t>Urzędu Ochrony Danych Osobowych.</w:t>
      </w:r>
    </w:p>
    <w:p w14:paraId="43C5DED2" w14:textId="77777777" w:rsidR="00D42D69" w:rsidRPr="00B92FA2" w:rsidRDefault="00D42D69" w:rsidP="00D42D69">
      <w:pPr>
        <w:pStyle w:val="Akapitzlist"/>
        <w:spacing w:line="300" w:lineRule="exact"/>
        <w:rPr>
          <w:rFonts w:ascii="Arial" w:hAnsi="Arial" w:cs="Arial"/>
          <w:sz w:val="20"/>
          <w:szCs w:val="20"/>
        </w:rPr>
      </w:pPr>
    </w:p>
    <w:p w14:paraId="1901FC1A" w14:textId="77777777" w:rsidR="00703DEA" w:rsidRPr="00B92FA2" w:rsidRDefault="00703DEA" w:rsidP="00D42D69">
      <w:pPr>
        <w:pStyle w:val="Tekstprzypisudolnego"/>
        <w:numPr>
          <w:ilvl w:val="0"/>
          <w:numId w:val="2"/>
        </w:numPr>
        <w:tabs>
          <w:tab w:val="clear" w:pos="708"/>
        </w:tabs>
        <w:suppressAutoHyphens w:val="0"/>
        <w:spacing w:line="300" w:lineRule="exact"/>
        <w:ind w:left="567" w:hanging="567"/>
        <w:jc w:val="both"/>
        <w:rPr>
          <w:rFonts w:ascii="Arial" w:hAnsi="Arial" w:cs="Arial"/>
        </w:rPr>
      </w:pPr>
      <w:bookmarkStart w:id="7" w:name="_Hlk64930055"/>
      <w:r w:rsidRPr="00B92FA2">
        <w:rPr>
          <w:rFonts w:ascii="Arial" w:hAnsi="Arial" w:cs="Arial"/>
        </w:rPr>
        <w:t>Oświadczam/oświadczamy, że wypełniłem/wypełniliśmy  obowiązki informacyjne przewidziane w art. 13 lub art. 14 RODO</w:t>
      </w:r>
      <w:r w:rsidR="00925997" w:rsidRPr="00B92FA2">
        <w:rPr>
          <w:rStyle w:val="Odwoanieprzypisudolnego"/>
          <w:rFonts w:ascii="Arial" w:hAnsi="Arial" w:cs="Arial"/>
          <w:b/>
          <w:i/>
          <w:lang w:val="pl-PL"/>
        </w:rPr>
        <w:t>*</w:t>
      </w:r>
      <w:r w:rsidRPr="00B92FA2">
        <w:rPr>
          <w:rFonts w:ascii="Arial" w:hAnsi="Arial" w:cs="Arial"/>
        </w:rPr>
        <w:t xml:space="preserve"> wobec osób fizycznych, od których dane osobowe bezpośrednio lub pośrednio pozyskałem/pozyskaliśmy w celu </w:t>
      </w:r>
      <w:r w:rsidR="00B014E6" w:rsidRPr="00B92FA2">
        <w:rPr>
          <w:rFonts w:ascii="Arial" w:hAnsi="Arial" w:cs="Arial"/>
          <w:lang w:val="pl-PL"/>
        </w:rPr>
        <w:t>udziału w Konkursie</w:t>
      </w:r>
      <w:r w:rsidRPr="00B92FA2">
        <w:rPr>
          <w:rFonts w:ascii="Arial" w:hAnsi="Arial" w:cs="Arial"/>
        </w:rPr>
        <w:t xml:space="preserve"> </w:t>
      </w:r>
      <w:r w:rsidR="00925997" w:rsidRPr="00B92FA2">
        <w:rPr>
          <w:rStyle w:val="Odwoanieprzypisudolnego"/>
          <w:rFonts w:ascii="Arial" w:hAnsi="Arial" w:cs="Arial"/>
          <w:b/>
          <w:i/>
          <w:lang w:val="pl-PL"/>
        </w:rPr>
        <w:t>**</w:t>
      </w:r>
      <w:r w:rsidRPr="00B92FA2">
        <w:rPr>
          <w:rFonts w:ascii="Arial" w:hAnsi="Arial" w:cs="Arial"/>
        </w:rPr>
        <w:t>.</w:t>
      </w:r>
    </w:p>
    <w:bookmarkEnd w:id="7"/>
    <w:p w14:paraId="7C3134CD" w14:textId="77777777" w:rsidR="004B7B43" w:rsidRDefault="004B7B43" w:rsidP="004B7B43">
      <w:pPr>
        <w:pStyle w:val="Bezodstpw"/>
        <w:ind w:left="720"/>
        <w:rPr>
          <w:rFonts w:ascii="Arial" w:hAnsi="Arial" w:cs="Arial"/>
          <w:i/>
          <w:sz w:val="18"/>
          <w:szCs w:val="18"/>
        </w:rPr>
      </w:pPr>
    </w:p>
    <w:p w14:paraId="06C3A7FE" w14:textId="77777777" w:rsidR="004B7B43" w:rsidRPr="00B92FA2" w:rsidRDefault="004B7B43" w:rsidP="004B7B43">
      <w:pPr>
        <w:pStyle w:val="Tekstprzypisudolnego"/>
        <w:jc w:val="both"/>
        <w:rPr>
          <w:rFonts w:ascii="Arial" w:hAnsi="Arial" w:cs="Arial"/>
          <w:b/>
          <w:i/>
          <w:lang w:val="pl-PL"/>
        </w:rPr>
      </w:pPr>
    </w:p>
    <w:p w14:paraId="1B107725" w14:textId="77777777" w:rsidR="004B7B43" w:rsidRPr="00B92FA2" w:rsidRDefault="004B7B43" w:rsidP="004B7B43">
      <w:pPr>
        <w:pStyle w:val="Tekstprzypisudolnego"/>
        <w:jc w:val="both"/>
        <w:rPr>
          <w:rFonts w:ascii="Arial" w:hAnsi="Arial" w:cs="Arial"/>
          <w:i/>
          <w:lang w:eastAsia="en-US"/>
        </w:rPr>
      </w:pPr>
      <w:bookmarkStart w:id="8" w:name="_Hlk64930083"/>
      <w:r w:rsidRPr="00B92FA2">
        <w:rPr>
          <w:rStyle w:val="Odwoanieprzypisudolnego"/>
          <w:rFonts w:ascii="Arial" w:hAnsi="Arial" w:cs="Arial"/>
          <w:b/>
          <w:i/>
          <w:lang w:val="pl-PL"/>
        </w:rPr>
        <w:t>*</w:t>
      </w:r>
      <w:r w:rsidRPr="00B92FA2">
        <w:rPr>
          <w:rFonts w:ascii="Arial" w:hAnsi="Arial" w:cs="Arial"/>
          <w:i/>
          <w:lang w:val="pl-PL"/>
        </w:rPr>
        <w:t>R</w:t>
      </w:r>
      <w:proofErr w:type="spellStart"/>
      <w:r w:rsidRPr="00B92FA2">
        <w:rPr>
          <w:rFonts w:ascii="Arial" w:hAnsi="Arial" w:cs="Arial"/>
          <w:i/>
        </w:rPr>
        <w:t>ozporządzenie</w:t>
      </w:r>
      <w:proofErr w:type="spellEnd"/>
      <w:r w:rsidRPr="00B92FA2">
        <w:rPr>
          <w:rFonts w:ascii="Arial" w:hAnsi="Arial" w:cs="Arial"/>
          <w:i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1B77EF0" w14:textId="77777777" w:rsidR="004B7B43" w:rsidRPr="00B92FA2" w:rsidRDefault="004B7B43" w:rsidP="004B7B43">
      <w:pPr>
        <w:pStyle w:val="Tekstprzypisudolnego"/>
        <w:jc w:val="both"/>
        <w:rPr>
          <w:rFonts w:ascii="Arial" w:hAnsi="Arial" w:cs="Arial"/>
          <w:i/>
        </w:rPr>
      </w:pPr>
    </w:p>
    <w:p w14:paraId="578D9561" w14:textId="77777777" w:rsidR="004B7B43" w:rsidRPr="00B92FA2" w:rsidRDefault="004B7B43" w:rsidP="004B7B43">
      <w:pPr>
        <w:pStyle w:val="Tekstprzypisudolnego"/>
        <w:jc w:val="both"/>
        <w:rPr>
          <w:rFonts w:ascii="Arial" w:hAnsi="Arial" w:cs="Arial"/>
          <w:i/>
        </w:rPr>
      </w:pPr>
      <w:r w:rsidRPr="00B92FA2">
        <w:rPr>
          <w:rStyle w:val="Odwoanieprzypisudolnego"/>
          <w:rFonts w:ascii="Arial" w:hAnsi="Arial" w:cs="Arial"/>
          <w:b/>
          <w:i/>
          <w:lang w:val="pl-PL"/>
        </w:rPr>
        <w:t>**</w:t>
      </w:r>
      <w:r w:rsidRPr="00B92FA2">
        <w:rPr>
          <w:rFonts w:ascii="Arial" w:hAnsi="Arial" w:cs="Arial"/>
          <w:i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bookmarkEnd w:id="8"/>
    <w:p w14:paraId="6DA87C0F" w14:textId="77777777" w:rsidR="004B7B43" w:rsidRPr="00925997" w:rsidRDefault="004B7B43" w:rsidP="004B7B43">
      <w:pPr>
        <w:pStyle w:val="Bezodstpw"/>
        <w:rPr>
          <w:rFonts w:ascii="Arial" w:hAnsi="Arial" w:cs="Arial"/>
          <w:i/>
          <w:sz w:val="18"/>
          <w:szCs w:val="18"/>
          <w:lang w:val="x-none"/>
        </w:rPr>
      </w:pPr>
    </w:p>
    <w:p w14:paraId="73AC32C6" w14:textId="77777777" w:rsidR="0099747A" w:rsidRPr="00AF5D21" w:rsidRDefault="004B7B43" w:rsidP="004B7B43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>
        <w:rPr>
          <w:rFonts w:ascii="Arimo" w:hAnsi="Arimo" w:cs="Arimo"/>
          <w:b/>
          <w:sz w:val="28"/>
          <w:szCs w:val="28"/>
        </w:rPr>
        <w:br w:type="page"/>
      </w:r>
      <w:r w:rsidR="0099747A">
        <w:rPr>
          <w:rFonts w:ascii="Arimo" w:hAnsi="Arimo" w:cs="Arimo"/>
          <w:b/>
          <w:sz w:val="28"/>
          <w:szCs w:val="28"/>
        </w:rPr>
        <w:lastRenderedPageBreak/>
        <w:t>I</w:t>
      </w:r>
      <w:r w:rsidR="004F7BCC">
        <w:rPr>
          <w:rFonts w:ascii="Arimo" w:hAnsi="Arimo" w:cs="Arimo"/>
          <w:b/>
          <w:sz w:val="28"/>
          <w:szCs w:val="28"/>
        </w:rPr>
        <w:t>V</w:t>
      </w:r>
      <w:r w:rsidR="0099747A" w:rsidRPr="00AF5D21">
        <w:rPr>
          <w:rFonts w:ascii="Arimo" w:hAnsi="Arimo" w:cs="Arimo"/>
          <w:b/>
          <w:sz w:val="28"/>
          <w:szCs w:val="28"/>
        </w:rPr>
        <w:t>.</w:t>
      </w:r>
    </w:p>
    <w:p w14:paraId="3024C25A" w14:textId="77777777" w:rsidR="0099747A" w:rsidRDefault="0099747A" w:rsidP="0099747A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DANE KORESPONDENCYJNE </w:t>
      </w:r>
    </w:p>
    <w:p w14:paraId="0D40CA3E" w14:textId="77777777" w:rsidR="009F611A" w:rsidRDefault="009F611A">
      <w:pPr>
        <w:pStyle w:val="Bezodstpw"/>
        <w:rPr>
          <w:rFonts w:ascii="Arial" w:hAnsi="Arial" w:cs="Arial"/>
        </w:rPr>
      </w:pPr>
    </w:p>
    <w:p w14:paraId="099B744F" w14:textId="77777777" w:rsidR="004F7BCC" w:rsidRDefault="004F7BCC">
      <w:pPr>
        <w:pStyle w:val="Bezodstpw"/>
        <w:rPr>
          <w:rFonts w:ascii="Arial" w:hAnsi="Arial" w:cs="Arial"/>
          <w:b/>
          <w:u w:val="single"/>
        </w:rPr>
      </w:pPr>
    </w:p>
    <w:p w14:paraId="2BC9AEA0" w14:textId="77777777" w:rsidR="004F7BCC" w:rsidRDefault="004F7BCC">
      <w:pPr>
        <w:pStyle w:val="Bezodstpw"/>
        <w:rPr>
          <w:rFonts w:ascii="Arial" w:hAnsi="Arial" w:cs="Arial"/>
          <w:b/>
          <w:u w:val="single"/>
        </w:rPr>
      </w:pPr>
    </w:p>
    <w:p w14:paraId="733D053E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Wszelką korespondencję należy kierować na adres:</w:t>
      </w:r>
    </w:p>
    <w:p w14:paraId="06FF028E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</w:p>
    <w:p w14:paraId="0011ABC6" w14:textId="77777777" w:rsidR="0099747A" w:rsidRDefault="0099747A">
      <w:pPr>
        <w:pStyle w:val="Bezodstpw"/>
        <w:rPr>
          <w:rFonts w:ascii="Arial" w:eastAsia="Arial" w:hAnsi="Arial" w:cs="Arial"/>
        </w:rPr>
      </w:pPr>
    </w:p>
    <w:p w14:paraId="40F78885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</w:p>
    <w:p w14:paraId="733D3BFE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Nazwa</w:t>
      </w:r>
    </w:p>
    <w:p w14:paraId="0F337969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44C5679E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6424F442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Adres</w:t>
      </w:r>
    </w:p>
    <w:p w14:paraId="78BB7C56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4B9DF2D1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05791445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Telefon</w:t>
      </w:r>
    </w:p>
    <w:p w14:paraId="110B5477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7AB411F3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6921845F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Fax</w:t>
      </w:r>
    </w:p>
    <w:p w14:paraId="45E01C55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41ABD154" w14:textId="77777777" w:rsidR="009F611A" w:rsidRDefault="009F611A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778A654B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8"/>
          <w:szCs w:val="18"/>
        </w:rPr>
        <w:t>E-mail</w:t>
      </w:r>
    </w:p>
    <w:p w14:paraId="135CF006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6F70E0BB" w14:textId="77777777" w:rsidR="009F611A" w:rsidRDefault="009F611A">
      <w:pPr>
        <w:pStyle w:val="Bezodstpw"/>
        <w:rPr>
          <w:rFonts w:ascii="Arial" w:hAnsi="Arial" w:cs="Arial"/>
          <w:sz w:val="16"/>
          <w:szCs w:val="16"/>
        </w:rPr>
      </w:pPr>
    </w:p>
    <w:p w14:paraId="586A5BDF" w14:textId="77777777" w:rsidR="00083650" w:rsidRDefault="00083650">
      <w:pPr>
        <w:pStyle w:val="Bezodstpw"/>
        <w:rPr>
          <w:rFonts w:ascii="Arial" w:hAnsi="Arial" w:cs="Arial"/>
          <w:sz w:val="16"/>
          <w:szCs w:val="16"/>
        </w:rPr>
      </w:pPr>
    </w:p>
    <w:p w14:paraId="03535042" w14:textId="77777777" w:rsidR="00083650" w:rsidRDefault="00083650">
      <w:pPr>
        <w:pStyle w:val="Bezodstpw"/>
        <w:rPr>
          <w:rFonts w:ascii="Arial" w:hAnsi="Arial" w:cs="Arial"/>
          <w:sz w:val="16"/>
          <w:szCs w:val="16"/>
        </w:rPr>
      </w:pPr>
    </w:p>
    <w:p w14:paraId="2E3AAA14" w14:textId="77777777" w:rsidR="00083650" w:rsidRDefault="00083650">
      <w:pPr>
        <w:pStyle w:val="Bezodstpw"/>
        <w:rPr>
          <w:rFonts w:ascii="Arial" w:hAnsi="Arial" w:cs="Arial"/>
          <w:sz w:val="16"/>
          <w:szCs w:val="16"/>
        </w:rPr>
      </w:pPr>
    </w:p>
    <w:p w14:paraId="1B9B7A4A" w14:textId="77777777" w:rsidR="00083650" w:rsidRDefault="00083650">
      <w:pPr>
        <w:pStyle w:val="Bezodstpw"/>
        <w:rPr>
          <w:rFonts w:ascii="Arial" w:hAnsi="Arial" w:cs="Arial"/>
          <w:sz w:val="16"/>
          <w:szCs w:val="16"/>
        </w:rPr>
      </w:pPr>
    </w:p>
    <w:p w14:paraId="36AF3C21" w14:textId="77777777" w:rsidR="00083650" w:rsidRDefault="00083650">
      <w:pPr>
        <w:pStyle w:val="Bezodstpw"/>
        <w:rPr>
          <w:rFonts w:ascii="Arial" w:hAnsi="Arial" w:cs="Arial"/>
          <w:sz w:val="16"/>
          <w:szCs w:val="16"/>
        </w:rPr>
      </w:pPr>
    </w:p>
    <w:p w14:paraId="7BA29042" w14:textId="77777777" w:rsidR="00083650" w:rsidRDefault="00083650">
      <w:pPr>
        <w:pStyle w:val="Bezodstpw"/>
        <w:rPr>
          <w:rFonts w:ascii="Arial" w:hAnsi="Arial" w:cs="Arial"/>
          <w:sz w:val="16"/>
          <w:szCs w:val="16"/>
        </w:rPr>
      </w:pPr>
    </w:p>
    <w:p w14:paraId="26851EC0" w14:textId="77777777" w:rsidR="0099747A" w:rsidRPr="00AF5D21" w:rsidRDefault="00636A0C" w:rsidP="0099747A">
      <w:pPr>
        <w:pStyle w:val="Noparagraphstyle"/>
        <w:spacing w:line="400" w:lineRule="exact"/>
        <w:jc w:val="center"/>
        <w:rPr>
          <w:rFonts w:ascii="Arimo" w:hAnsi="Arimo" w:cs="Arimo"/>
          <w:b/>
          <w:sz w:val="28"/>
          <w:szCs w:val="28"/>
        </w:rPr>
      </w:pPr>
      <w:r>
        <w:rPr>
          <w:rFonts w:ascii="Arimo" w:hAnsi="Arimo" w:cs="Arimo"/>
          <w:b/>
          <w:sz w:val="28"/>
          <w:szCs w:val="28"/>
        </w:rPr>
        <w:br w:type="page"/>
      </w:r>
      <w:r w:rsidR="0099747A">
        <w:rPr>
          <w:rFonts w:ascii="Arimo" w:hAnsi="Arimo" w:cs="Arimo"/>
          <w:b/>
          <w:sz w:val="28"/>
          <w:szCs w:val="28"/>
        </w:rPr>
        <w:lastRenderedPageBreak/>
        <w:t>V</w:t>
      </w:r>
      <w:r w:rsidR="0099747A" w:rsidRPr="00AF5D21">
        <w:rPr>
          <w:rFonts w:ascii="Arimo" w:hAnsi="Arimo" w:cs="Arimo"/>
          <w:b/>
          <w:sz w:val="28"/>
          <w:szCs w:val="28"/>
        </w:rPr>
        <w:t>.</w:t>
      </w:r>
    </w:p>
    <w:p w14:paraId="5BF97F72" w14:textId="77777777" w:rsidR="0099747A" w:rsidRDefault="0099747A" w:rsidP="0099747A">
      <w:pPr>
        <w:pStyle w:val="Bezodstpw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PEŁNOMOCNIK </w:t>
      </w:r>
    </w:p>
    <w:p w14:paraId="0D9B0E23" w14:textId="77777777" w:rsidR="00555229" w:rsidRDefault="00555229">
      <w:pPr>
        <w:pStyle w:val="Bezodstpw"/>
        <w:rPr>
          <w:rFonts w:ascii="Arial" w:hAnsi="Arial" w:cs="Arial"/>
          <w:b/>
          <w:u w:val="single"/>
        </w:rPr>
      </w:pPr>
    </w:p>
    <w:p w14:paraId="107A0067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Pełnomocnikiem Uczestników Konkursu</w:t>
      </w:r>
      <w:r w:rsidR="00EA7099">
        <w:rPr>
          <w:rFonts w:ascii="Arial" w:hAnsi="Arial" w:cs="Arial"/>
          <w:b/>
          <w:u w:val="single"/>
        </w:rPr>
        <w:t xml:space="preserve"> wspólnie biorących udział w Konkursie</w:t>
      </w:r>
      <w:r>
        <w:rPr>
          <w:rFonts w:ascii="Arial" w:hAnsi="Arial" w:cs="Arial"/>
          <w:b/>
          <w:u w:val="single"/>
        </w:rPr>
        <w:t xml:space="preserve"> jest: </w:t>
      </w:r>
    </w:p>
    <w:p w14:paraId="336E1EEC" w14:textId="77777777" w:rsidR="009F611A" w:rsidRDefault="009F611A">
      <w:pPr>
        <w:pStyle w:val="Bezodstpw"/>
        <w:rPr>
          <w:rFonts w:ascii="Arial" w:hAnsi="Arial" w:cs="Arial"/>
          <w:b/>
          <w:u w:val="single"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EA7099" w14:paraId="34581778" w14:textId="77777777" w:rsidTr="00AB4931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2A523B8" w14:textId="77777777" w:rsidR="00EA7099" w:rsidRDefault="00EA7099" w:rsidP="00AB4931">
            <w:pPr>
              <w:pStyle w:val="Bezodstpw"/>
            </w:pPr>
            <w:r>
              <w:rPr>
                <w:rFonts w:ascii="Arial" w:hAnsi="Arial" w:cs="Arial"/>
                <w:b/>
                <w:u w:val="single"/>
              </w:rPr>
              <w:t>Pełnomocnik Uczestników Konkursu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EA7099" w14:paraId="2C19A7AF" w14:textId="77777777" w:rsidTr="00AB4931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93754" w14:textId="77777777" w:rsidR="00EA7099" w:rsidRPr="008B3DA3" w:rsidRDefault="00EA7099" w:rsidP="00AB4931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 xml:space="preserve">Dane </w:t>
            </w:r>
            <w:r>
              <w:rPr>
                <w:rFonts w:ascii="Arial" w:hAnsi="Arial" w:cs="Arial"/>
                <w:b/>
                <w:bCs/>
                <w:u w:val="single"/>
              </w:rPr>
              <w:t>Pełnomocnika:</w:t>
            </w:r>
          </w:p>
          <w:p w14:paraId="551C5819" w14:textId="77777777" w:rsidR="00EA7099" w:rsidRDefault="00EA7099" w:rsidP="00AB4931">
            <w:pPr>
              <w:pStyle w:val="Bezodstpw"/>
              <w:rPr>
                <w:rFonts w:ascii="Arial" w:eastAsia="Arial" w:hAnsi="Arial" w:cs="Arial"/>
              </w:rPr>
            </w:pPr>
          </w:p>
          <w:p w14:paraId="3B6C94F8" w14:textId="77777777"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F9BB86C" w14:textId="77777777" w:rsidR="00EA7099" w:rsidRDefault="008D23D3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Imię i Nazwisko lub </w:t>
            </w:r>
            <w:r w:rsidR="00EA7099">
              <w:rPr>
                <w:rFonts w:ascii="Arial" w:hAnsi="Arial" w:cs="Arial"/>
                <w:sz w:val="18"/>
                <w:szCs w:val="18"/>
              </w:rPr>
              <w:t xml:space="preserve">Nazwa </w:t>
            </w:r>
            <w:r>
              <w:rPr>
                <w:rFonts w:ascii="Arial" w:hAnsi="Arial" w:cs="Arial"/>
                <w:sz w:val="18"/>
                <w:szCs w:val="18"/>
              </w:rPr>
              <w:t>pełnomocnika</w:t>
            </w:r>
          </w:p>
          <w:p w14:paraId="23FEE845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5215B2A" w14:textId="77777777"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6BB3014B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Adres </w:t>
            </w:r>
            <w:r w:rsidR="008D23D3">
              <w:rPr>
                <w:rFonts w:ascii="Arial" w:hAnsi="Arial" w:cs="Arial"/>
                <w:sz w:val="18"/>
                <w:szCs w:val="18"/>
              </w:rPr>
              <w:t>pełnomocnika</w:t>
            </w:r>
          </w:p>
          <w:p w14:paraId="4D458C70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002977A3" w14:textId="77777777"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1DF5E9D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013D81EF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2FAE67F8" w14:textId="77777777" w:rsidR="00EA7099" w:rsidRDefault="00EA7099" w:rsidP="00AB4931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50D76D23" w14:textId="77777777" w:rsidR="00EA7099" w:rsidRDefault="00EA7099" w:rsidP="00AB4931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7382A719" w14:textId="77777777" w:rsidR="00EA7099" w:rsidRPr="008B3DA3" w:rsidRDefault="00EA7099" w:rsidP="00AB4931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6516842" w14:textId="77777777" w:rsidR="00EA7099" w:rsidRDefault="00EA7099" w:rsidP="00AB4931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Pełnomocnika oraz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14:paraId="6F42BA37" w14:textId="77777777" w:rsidR="009F611A" w:rsidRDefault="009F611A">
      <w:pPr>
        <w:pStyle w:val="Bezodstpw"/>
        <w:rPr>
          <w:rFonts w:ascii="Arial" w:hAnsi="Arial" w:cs="Arial"/>
        </w:rPr>
      </w:pPr>
    </w:p>
    <w:p w14:paraId="6DEEC16B" w14:textId="77777777" w:rsidR="009F611A" w:rsidRDefault="009F611A">
      <w:pPr>
        <w:pStyle w:val="Bezodstpw"/>
        <w:rPr>
          <w:rFonts w:ascii="Arial" w:hAnsi="Arial" w:cs="Arial"/>
        </w:rPr>
      </w:pPr>
    </w:p>
    <w:p w14:paraId="7B7F265F" w14:textId="77777777" w:rsidR="00576E95" w:rsidRDefault="00576E95">
      <w:pPr>
        <w:pStyle w:val="Bezodstpw"/>
        <w:rPr>
          <w:rFonts w:ascii="Arial" w:hAnsi="Arial" w:cs="Arial"/>
        </w:rPr>
      </w:pPr>
    </w:p>
    <w:p w14:paraId="57EFF821" w14:textId="77777777" w:rsidR="00576E95" w:rsidRDefault="00576E95" w:rsidP="00576E95">
      <w:pPr>
        <w:pStyle w:val="Bezodstpw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Pełnomocnikiem Uczestnika Konkursu samodzielnie biorących udział w Konkursie jest:</w:t>
      </w:r>
    </w:p>
    <w:p w14:paraId="2C0F004D" w14:textId="77777777" w:rsidR="00BB132B" w:rsidRDefault="00BB132B" w:rsidP="00576E95">
      <w:pPr>
        <w:pStyle w:val="Bezodstpw"/>
        <w:rPr>
          <w:rFonts w:ascii="Arial" w:hAnsi="Arial" w:cs="Arial"/>
          <w:b/>
          <w:u w:val="single"/>
        </w:rPr>
      </w:pPr>
    </w:p>
    <w:p w14:paraId="568B5C8B" w14:textId="77777777" w:rsidR="00576E95" w:rsidRDefault="00BB132B" w:rsidP="00576E95">
      <w:pPr>
        <w:pStyle w:val="Bezodstpw"/>
        <w:rPr>
          <w:rFonts w:ascii="Arial" w:hAnsi="Arial" w:cs="Arial"/>
          <w:bCs/>
          <w:i/>
          <w:iCs/>
        </w:rPr>
      </w:pPr>
      <w:r w:rsidRPr="00BB132B">
        <w:rPr>
          <w:rFonts w:ascii="Arial" w:hAnsi="Arial" w:cs="Arial"/>
          <w:bCs/>
          <w:i/>
          <w:iCs/>
        </w:rPr>
        <w:t>(wypełnić tylko w przypadku powołania pełnomocnika przez Uczestnika samodzielnie biorącego udział Konkursie)</w:t>
      </w:r>
    </w:p>
    <w:p w14:paraId="3B6A20C8" w14:textId="77777777" w:rsidR="00BB132B" w:rsidRPr="00BB132B" w:rsidRDefault="00BB132B" w:rsidP="00576E95">
      <w:pPr>
        <w:pStyle w:val="Bezodstpw"/>
        <w:rPr>
          <w:rFonts w:ascii="Arial" w:hAnsi="Arial" w:cs="Arial"/>
          <w:bCs/>
          <w:i/>
          <w:iCs/>
        </w:rPr>
      </w:pPr>
    </w:p>
    <w:tbl>
      <w:tblPr>
        <w:tblW w:w="933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332"/>
      </w:tblGrid>
      <w:tr w:rsidR="00576E95" w14:paraId="31664AFF" w14:textId="77777777" w:rsidTr="00A86CF3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1785BCA" w14:textId="77777777" w:rsidR="00576E95" w:rsidRDefault="00576E95" w:rsidP="00A86CF3">
            <w:pPr>
              <w:pStyle w:val="Bezodstpw"/>
            </w:pPr>
            <w:r>
              <w:rPr>
                <w:rFonts w:ascii="Arial" w:hAnsi="Arial" w:cs="Arial"/>
                <w:b/>
                <w:u w:val="single"/>
              </w:rPr>
              <w:t>Pełnomocnik Uczestników Konkursu</w:t>
            </w:r>
            <w:r>
              <w:rPr>
                <w:rFonts w:ascii="Arial" w:hAnsi="Arial" w:cs="Arial"/>
                <w:b/>
              </w:rPr>
              <w:t>:</w:t>
            </w:r>
          </w:p>
        </w:tc>
      </w:tr>
      <w:tr w:rsidR="00576E95" w14:paraId="5845E537" w14:textId="77777777" w:rsidTr="00A86CF3">
        <w:trPr>
          <w:trHeight w:val="425"/>
        </w:trPr>
        <w:tc>
          <w:tcPr>
            <w:tcW w:w="9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7E0CB" w14:textId="77777777" w:rsidR="00576E95" w:rsidRPr="008B3DA3" w:rsidRDefault="00576E95" w:rsidP="00A86CF3">
            <w:pPr>
              <w:pStyle w:val="Bezodstpw"/>
              <w:spacing w:before="120"/>
              <w:jc w:val="both"/>
              <w:rPr>
                <w:rFonts w:ascii="Arial" w:hAnsi="Arial" w:cs="Arial"/>
                <w:b/>
                <w:bCs/>
                <w:u w:val="single"/>
              </w:rPr>
            </w:pPr>
            <w:r w:rsidRPr="008B3DA3">
              <w:rPr>
                <w:rFonts w:ascii="Arial" w:hAnsi="Arial" w:cs="Arial"/>
                <w:b/>
                <w:bCs/>
                <w:u w:val="single"/>
              </w:rPr>
              <w:t xml:space="preserve">Dane </w:t>
            </w:r>
            <w:r>
              <w:rPr>
                <w:rFonts w:ascii="Arial" w:hAnsi="Arial" w:cs="Arial"/>
                <w:b/>
                <w:bCs/>
                <w:u w:val="single"/>
              </w:rPr>
              <w:t>Pełnomocnika:</w:t>
            </w:r>
          </w:p>
          <w:p w14:paraId="1257A284" w14:textId="77777777" w:rsidR="00576E95" w:rsidRDefault="00576E95" w:rsidP="00A86CF3">
            <w:pPr>
              <w:pStyle w:val="Bezodstpw"/>
              <w:rPr>
                <w:rFonts w:ascii="Arial" w:eastAsia="Arial" w:hAnsi="Arial" w:cs="Arial"/>
              </w:rPr>
            </w:pPr>
          </w:p>
          <w:p w14:paraId="47026277" w14:textId="77777777"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</w:p>
          <w:p w14:paraId="41885821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Imię i Nazwisko lub Nazwa pełnomocnika</w:t>
            </w:r>
          </w:p>
          <w:p w14:paraId="26A9CF38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B7F5A07" w14:textId="77777777"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FADB1B5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pełnomocnika</w:t>
            </w:r>
          </w:p>
          <w:p w14:paraId="05874D91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32B75ADD" w14:textId="77777777"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F25AA0D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Telefon</w:t>
            </w:r>
          </w:p>
          <w:p w14:paraId="22F97F6E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</w:p>
          <w:p w14:paraId="589A561B" w14:textId="77777777" w:rsidR="00576E95" w:rsidRDefault="00576E95" w:rsidP="00A86CF3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</w:rPr>
              <w:t>………………………………………………………………………………………</w:t>
            </w:r>
            <w:r>
              <w:rPr>
                <w:rFonts w:ascii="Arial" w:hAnsi="Arial" w:cs="Arial"/>
              </w:rPr>
              <w:t>.</w:t>
            </w:r>
          </w:p>
          <w:p w14:paraId="33E63E06" w14:textId="77777777" w:rsidR="00576E95" w:rsidRDefault="00576E95" w:rsidP="00A86CF3">
            <w:pPr>
              <w:pStyle w:val="Bezodstpw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E-mail</w:t>
            </w:r>
          </w:p>
          <w:p w14:paraId="22E63B75" w14:textId="77777777" w:rsidR="00576E95" w:rsidRPr="008B3DA3" w:rsidRDefault="00576E95" w:rsidP="00A86CF3">
            <w:pPr>
              <w:pStyle w:val="Bezodstpw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583B1B8" w14:textId="77777777" w:rsidR="00576E95" w:rsidRDefault="00576E95" w:rsidP="00A86CF3">
            <w:pPr>
              <w:pStyle w:val="Bezodstpw"/>
              <w:jc w:val="both"/>
              <w:rPr>
                <w:rFonts w:ascii="Arial" w:hAnsi="Arial" w:cs="Arial"/>
                <w:b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(Należy podać imię i nazwisko lub nazwa Pełnomocnika oraz jego adres/siedziba/</w:t>
            </w:r>
            <w:r w:rsidRPr="006D131B">
              <w:rPr>
                <w:rFonts w:ascii="Arial" w:hAnsi="Arial" w:cs="Arial"/>
                <w:i/>
                <w:iCs/>
                <w:sz w:val="18"/>
                <w:szCs w:val="18"/>
              </w:rPr>
              <w:t>adres korespondencyjny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14:paraId="0C77551C" w14:textId="77777777" w:rsidR="00576E95" w:rsidRDefault="00576E95">
      <w:pPr>
        <w:pStyle w:val="Bezodstpw"/>
        <w:rPr>
          <w:rFonts w:ascii="Arial" w:hAnsi="Arial" w:cs="Arial"/>
        </w:rPr>
      </w:pPr>
    </w:p>
    <w:sectPr w:rsidR="00576E95" w:rsidSect="00F165BC">
      <w:headerReference w:type="default" r:id="rId8"/>
      <w:footerReference w:type="default" r:id="rId9"/>
      <w:footnotePr>
        <w:pos w:val="beneathText"/>
      </w:footnotePr>
      <w:pgSz w:w="11906" w:h="16838"/>
      <w:pgMar w:top="1417" w:right="1417" w:bottom="1417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543F9" w14:textId="77777777" w:rsidR="00B657E2" w:rsidRDefault="00B657E2">
      <w:pPr>
        <w:spacing w:after="0" w:line="240" w:lineRule="auto"/>
      </w:pPr>
      <w:r>
        <w:separator/>
      </w:r>
    </w:p>
  </w:endnote>
  <w:endnote w:type="continuationSeparator" w:id="0">
    <w:p w14:paraId="1660DF7A" w14:textId="77777777" w:rsidR="00B657E2" w:rsidRDefault="00B65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mo">
    <w:altName w:val="Calibri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24035" w14:textId="7C0457AD" w:rsidR="009F611A" w:rsidRDefault="002F214B" w:rsidP="00A430D8">
    <w:pPr>
      <w:pStyle w:val="Stopka"/>
      <w:jc w:val="center"/>
      <w:rPr>
        <w:b/>
        <w:sz w:val="20"/>
        <w:szCs w:val="20"/>
      </w:rPr>
    </w:pPr>
    <w:r>
      <w:rPr>
        <w:rFonts w:ascii="Arimo" w:hAnsi="Arimo" w:cs="Arimo"/>
        <w:b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3516E71" wp14:editId="23472933">
              <wp:simplePos x="0" y="0"/>
              <wp:positionH relativeFrom="column">
                <wp:posOffset>5080</wp:posOffset>
              </wp:positionH>
              <wp:positionV relativeFrom="paragraph">
                <wp:posOffset>214630</wp:posOffset>
              </wp:positionV>
              <wp:extent cx="5810885" cy="1270"/>
              <wp:effectExtent l="9525" t="11430" r="8890" b="635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885" cy="1270"/>
                      </a:xfrm>
                      <a:prstGeom prst="straightConnector1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895B0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.4pt;margin-top:16.9pt;width:457.55pt;height: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" strokeweight=".26mm">
              <v:stroke joinstyle="miter" endcap="square"/>
            </v:shape>
          </w:pict>
        </mc:Fallback>
      </mc:AlternateContent>
    </w:r>
    <w:r w:rsidR="009F611A" w:rsidRPr="008D1E40">
      <w:rPr>
        <w:sz w:val="20"/>
        <w:szCs w:val="20"/>
      </w:rPr>
      <w:t xml:space="preserve">Strona </w:t>
    </w:r>
    <w:r w:rsidR="009F611A" w:rsidRPr="008D1E40">
      <w:rPr>
        <w:b/>
        <w:sz w:val="20"/>
        <w:szCs w:val="20"/>
      </w:rPr>
      <w:fldChar w:fldCharType="begin"/>
    </w:r>
    <w:r w:rsidR="009F611A" w:rsidRPr="008D1E40">
      <w:rPr>
        <w:b/>
        <w:sz w:val="20"/>
        <w:szCs w:val="20"/>
      </w:rPr>
      <w:instrText xml:space="preserve"> PAGE </w:instrText>
    </w:r>
    <w:r w:rsidR="009F611A" w:rsidRPr="008D1E40">
      <w:rPr>
        <w:b/>
        <w:sz w:val="20"/>
        <w:szCs w:val="20"/>
      </w:rPr>
      <w:fldChar w:fldCharType="separate"/>
    </w:r>
    <w:r w:rsidR="00CC3CDA" w:rsidRPr="008D1E40">
      <w:rPr>
        <w:b/>
        <w:noProof/>
        <w:sz w:val="20"/>
        <w:szCs w:val="20"/>
      </w:rPr>
      <w:t>6</w:t>
    </w:r>
    <w:r w:rsidR="009F611A" w:rsidRPr="008D1E40">
      <w:rPr>
        <w:b/>
        <w:sz w:val="20"/>
        <w:szCs w:val="20"/>
      </w:rPr>
      <w:fldChar w:fldCharType="end"/>
    </w:r>
    <w:r w:rsidR="009F611A" w:rsidRPr="008D1E40">
      <w:rPr>
        <w:sz w:val="20"/>
        <w:szCs w:val="20"/>
      </w:rPr>
      <w:t xml:space="preserve"> z </w:t>
    </w:r>
    <w:r w:rsidR="009F611A" w:rsidRPr="008D1E40">
      <w:rPr>
        <w:b/>
        <w:sz w:val="20"/>
        <w:szCs w:val="20"/>
      </w:rPr>
      <w:fldChar w:fldCharType="begin"/>
    </w:r>
    <w:r w:rsidR="009F611A" w:rsidRPr="008D1E40">
      <w:rPr>
        <w:b/>
        <w:sz w:val="20"/>
        <w:szCs w:val="20"/>
      </w:rPr>
      <w:instrText xml:space="preserve"> NUMPAGES \* ARABIC </w:instrText>
    </w:r>
    <w:r w:rsidR="009F611A" w:rsidRPr="008D1E40">
      <w:rPr>
        <w:b/>
        <w:sz w:val="20"/>
        <w:szCs w:val="20"/>
      </w:rPr>
      <w:fldChar w:fldCharType="separate"/>
    </w:r>
    <w:r w:rsidR="00CC3CDA" w:rsidRPr="008D1E40">
      <w:rPr>
        <w:b/>
        <w:noProof/>
        <w:sz w:val="20"/>
        <w:szCs w:val="20"/>
      </w:rPr>
      <w:t>6</w:t>
    </w:r>
    <w:r w:rsidR="009F611A" w:rsidRPr="008D1E40">
      <w:rPr>
        <w:b/>
        <w:sz w:val="20"/>
        <w:szCs w:val="20"/>
      </w:rPr>
      <w:fldChar w:fldCharType="end"/>
    </w:r>
  </w:p>
  <w:p w14:paraId="7A15FCEE" w14:textId="77777777" w:rsidR="00636A0C" w:rsidRPr="0069632B" w:rsidRDefault="0069632B" w:rsidP="00636A0C">
    <w:pPr>
      <w:pStyle w:val="Stopka"/>
      <w:spacing w:after="0" w:line="240" w:lineRule="auto"/>
      <w:jc w:val="center"/>
      <w:rPr>
        <w:bCs/>
        <w:sz w:val="18"/>
        <w:szCs w:val="18"/>
        <w:lang w:val="pl-PL"/>
      </w:rPr>
    </w:pPr>
    <w:r>
      <w:rPr>
        <w:rFonts w:ascii="Arimo" w:hAnsi="Arimo" w:cs="Arimo"/>
        <w:bCs/>
        <w:sz w:val="18"/>
        <w:szCs w:val="18"/>
        <w:lang w:val="pl-PL"/>
      </w:rPr>
      <w:t>WNIOSEK O DOPUSZCZENIE DO UDZIAŁU W KONKURSIE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6220F" w14:textId="77777777" w:rsidR="00B657E2" w:rsidRDefault="00B657E2">
      <w:pPr>
        <w:spacing w:after="0" w:line="240" w:lineRule="auto"/>
      </w:pPr>
      <w:r>
        <w:separator/>
      </w:r>
    </w:p>
  </w:footnote>
  <w:footnote w:type="continuationSeparator" w:id="0">
    <w:p w14:paraId="1557E04C" w14:textId="77777777" w:rsidR="00B657E2" w:rsidRDefault="00B65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80FDA" w14:textId="77777777" w:rsidR="00F165BC" w:rsidRPr="0013395B" w:rsidRDefault="00F165BC" w:rsidP="00F165BC">
    <w:pPr>
      <w:pStyle w:val="Nagwek"/>
      <w:jc w:val="center"/>
      <w:rPr>
        <w:rFonts w:ascii="Arimo" w:hAnsi="Arimo" w:cs="Arimo"/>
        <w:color w:val="222222"/>
        <w:sz w:val="16"/>
        <w:szCs w:val="16"/>
        <w:shd w:val="clear" w:color="auto" w:fill="FFFFFF"/>
      </w:rPr>
    </w:pPr>
    <w:bookmarkStart w:id="9" w:name="_Hlk70525237"/>
    <w:bookmarkStart w:id="10" w:name="_Hlk65041363"/>
    <w:bookmarkStart w:id="11" w:name="_Hlk69862804"/>
    <w:bookmarkStart w:id="12" w:name="_Hlk71008319"/>
    <w:bookmarkStart w:id="13" w:name="_Hlk71040438"/>
    <w:bookmarkStart w:id="14" w:name="_Hlk71040439"/>
    <w:bookmarkStart w:id="15" w:name="_Hlk71040448"/>
    <w:bookmarkStart w:id="16" w:name="_Hlk71040449"/>
    <w:r>
      <w:rPr>
        <w:rFonts w:cs="Arial"/>
        <w:b/>
        <w:i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B4DB8F" wp14:editId="5B57F415">
              <wp:simplePos x="0" y="0"/>
              <wp:positionH relativeFrom="column">
                <wp:posOffset>-90170</wp:posOffset>
              </wp:positionH>
              <wp:positionV relativeFrom="paragraph">
                <wp:posOffset>325120</wp:posOffset>
              </wp:positionV>
              <wp:extent cx="5810250" cy="0"/>
              <wp:effectExtent l="5080" t="7620" r="13970" b="11430"/>
              <wp:wrapNone/>
              <wp:docPr id="44" name="Łącznik prosty ze strzałką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0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7943D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4" o:spid="_x0000_s1026" type="#_x0000_t32" style="position:absolute;margin-left:-7.1pt;margin-top:25.6pt;width:457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"/>
          </w:pict>
        </mc:Fallback>
      </mc:AlternateContent>
    </w:r>
    <w:r w:rsidRPr="00663934">
      <w:rPr>
        <w:rFonts w:ascii="Arimo" w:hAnsi="Arimo" w:cs="Arimo"/>
        <w:color w:val="222222"/>
        <w:sz w:val="16"/>
        <w:szCs w:val="16"/>
        <w:shd w:val="clear" w:color="auto" w:fill="FFFFFF"/>
      </w:rPr>
      <w:t xml:space="preserve">DWUETAPOWY REALIZACYJNY KONKURS </w:t>
    </w:r>
    <w:bookmarkEnd w:id="9"/>
    <w:r w:rsidRPr="00663934">
      <w:rPr>
        <w:rFonts w:ascii="Arimo" w:hAnsi="Arimo" w:cs="Arimo"/>
        <w:color w:val="222222"/>
        <w:sz w:val="16"/>
        <w:szCs w:val="16"/>
        <w:shd w:val="clear" w:color="auto" w:fill="FFFFFF"/>
      </w:rPr>
      <w:t>ARCHITEKTONICZNY NA KONCEPCJĘ NOWEGO BUDYNKU SAMODZIELNEGO PUBLICZNEGO SZPITALA KLINICZNEGO IM. PROF. A. GRUCY CMKP W OTWOCKU</w:t>
    </w:r>
    <w:bookmarkEnd w:id="10"/>
    <w:bookmarkEnd w:id="11"/>
    <w:bookmarkEnd w:id="12"/>
    <w:bookmarkEnd w:id="13"/>
    <w:bookmarkEnd w:id="14"/>
    <w:bookmarkEnd w:id="15"/>
    <w:bookmarkEnd w:id="16"/>
  </w:p>
  <w:p w14:paraId="52455579" w14:textId="05A83AE5" w:rsidR="009F611A" w:rsidRPr="00F165BC" w:rsidRDefault="009F611A" w:rsidP="00F165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</w:rPr>
    </w:lvl>
  </w:abstractNum>
  <w:abstractNum w:abstractNumId="4" w15:restartNumberingAfterBreak="0">
    <w:nsid w:val="15D40BE0"/>
    <w:multiLevelType w:val="hybridMultilevel"/>
    <w:tmpl w:val="7CA67D32"/>
    <w:name w:val="WWNum23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DCB2643"/>
    <w:multiLevelType w:val="hybridMultilevel"/>
    <w:tmpl w:val="3E06F72A"/>
    <w:lvl w:ilvl="0" w:tplc="A1E6821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A7C06"/>
    <w:multiLevelType w:val="hybridMultilevel"/>
    <w:tmpl w:val="8692F2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D104F"/>
    <w:multiLevelType w:val="hybridMultilevel"/>
    <w:tmpl w:val="D07CB2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986157B"/>
    <w:multiLevelType w:val="hybridMultilevel"/>
    <w:tmpl w:val="9B383F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4772EA"/>
    <w:multiLevelType w:val="hybridMultilevel"/>
    <w:tmpl w:val="77C8D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754B56"/>
    <w:multiLevelType w:val="hybridMultilevel"/>
    <w:tmpl w:val="CD40C5D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EC20AB"/>
    <w:multiLevelType w:val="multilevel"/>
    <w:tmpl w:val="F0E07A30"/>
    <w:styleLink w:val="WWNum33"/>
    <w:lvl w:ilvl="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D7429E"/>
    <w:multiLevelType w:val="hybridMultilevel"/>
    <w:tmpl w:val="C97416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826A33"/>
    <w:multiLevelType w:val="hybridMultilevel"/>
    <w:tmpl w:val="078E3A36"/>
    <w:lvl w:ilvl="0" w:tplc="9F9A60C6">
      <w:start w:val="1"/>
      <w:numFmt w:val="lowerLetter"/>
      <w:lvlText w:val="%1."/>
      <w:lvlJc w:val="left"/>
      <w:pPr>
        <w:ind w:left="185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13"/>
  </w:num>
  <w:num w:numId="10">
    <w:abstractNumId w:val="12"/>
  </w:num>
  <w:num w:numId="11">
    <w:abstractNumId w:val="10"/>
  </w:num>
  <w:num w:numId="12">
    <w:abstractNumId w:val="6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4B1"/>
    <w:rsid w:val="00011855"/>
    <w:rsid w:val="000350BB"/>
    <w:rsid w:val="00046D34"/>
    <w:rsid w:val="00083650"/>
    <w:rsid w:val="000E1DD4"/>
    <w:rsid w:val="000F1274"/>
    <w:rsid w:val="001200ED"/>
    <w:rsid w:val="00184FEC"/>
    <w:rsid w:val="00186410"/>
    <w:rsid w:val="00193274"/>
    <w:rsid w:val="001954EB"/>
    <w:rsid w:val="001B3F7E"/>
    <w:rsid w:val="001C0DEC"/>
    <w:rsid w:val="001E3D0F"/>
    <w:rsid w:val="002013C6"/>
    <w:rsid w:val="00202A5E"/>
    <w:rsid w:val="00232E49"/>
    <w:rsid w:val="0025515B"/>
    <w:rsid w:val="00255D23"/>
    <w:rsid w:val="00266867"/>
    <w:rsid w:val="002C58C0"/>
    <w:rsid w:val="002D3578"/>
    <w:rsid w:val="002F214B"/>
    <w:rsid w:val="003009D7"/>
    <w:rsid w:val="00313E5B"/>
    <w:rsid w:val="00314D3C"/>
    <w:rsid w:val="00337CD2"/>
    <w:rsid w:val="00356252"/>
    <w:rsid w:val="003758A2"/>
    <w:rsid w:val="003A7D8C"/>
    <w:rsid w:val="003E1617"/>
    <w:rsid w:val="003E458D"/>
    <w:rsid w:val="003F6216"/>
    <w:rsid w:val="00400BC1"/>
    <w:rsid w:val="004129FF"/>
    <w:rsid w:val="00421E1F"/>
    <w:rsid w:val="0045322B"/>
    <w:rsid w:val="00472553"/>
    <w:rsid w:val="00481CB8"/>
    <w:rsid w:val="00486CDA"/>
    <w:rsid w:val="004A2398"/>
    <w:rsid w:val="004A6921"/>
    <w:rsid w:val="004B5758"/>
    <w:rsid w:val="004B7B43"/>
    <w:rsid w:val="004F7BCC"/>
    <w:rsid w:val="00535619"/>
    <w:rsid w:val="00555229"/>
    <w:rsid w:val="00570C9C"/>
    <w:rsid w:val="00571F96"/>
    <w:rsid w:val="00575EFB"/>
    <w:rsid w:val="00576E95"/>
    <w:rsid w:val="005A5E30"/>
    <w:rsid w:val="005C723F"/>
    <w:rsid w:val="005E2CC9"/>
    <w:rsid w:val="005F1470"/>
    <w:rsid w:val="00620C55"/>
    <w:rsid w:val="00623ECA"/>
    <w:rsid w:val="0062515E"/>
    <w:rsid w:val="0063099E"/>
    <w:rsid w:val="00636A0C"/>
    <w:rsid w:val="006559F0"/>
    <w:rsid w:val="00657E93"/>
    <w:rsid w:val="0069632B"/>
    <w:rsid w:val="006B3472"/>
    <w:rsid w:val="006C3397"/>
    <w:rsid w:val="006D131B"/>
    <w:rsid w:val="00703DEA"/>
    <w:rsid w:val="00715BC6"/>
    <w:rsid w:val="00737DA9"/>
    <w:rsid w:val="0074702A"/>
    <w:rsid w:val="0075492A"/>
    <w:rsid w:val="00815889"/>
    <w:rsid w:val="00832D25"/>
    <w:rsid w:val="00856224"/>
    <w:rsid w:val="00875776"/>
    <w:rsid w:val="008B3DA3"/>
    <w:rsid w:val="008D1E40"/>
    <w:rsid w:val="008D23D3"/>
    <w:rsid w:val="008E0C9A"/>
    <w:rsid w:val="008E0F1E"/>
    <w:rsid w:val="0092414F"/>
    <w:rsid w:val="00925997"/>
    <w:rsid w:val="0093066C"/>
    <w:rsid w:val="00977DFA"/>
    <w:rsid w:val="009913AC"/>
    <w:rsid w:val="0099747A"/>
    <w:rsid w:val="009F611A"/>
    <w:rsid w:val="00A430D8"/>
    <w:rsid w:val="00A7651B"/>
    <w:rsid w:val="00A86CF3"/>
    <w:rsid w:val="00A95B3D"/>
    <w:rsid w:val="00AB4931"/>
    <w:rsid w:val="00AC1988"/>
    <w:rsid w:val="00AF4D2C"/>
    <w:rsid w:val="00AF5D21"/>
    <w:rsid w:val="00B014E6"/>
    <w:rsid w:val="00B418A9"/>
    <w:rsid w:val="00B558C8"/>
    <w:rsid w:val="00B657E2"/>
    <w:rsid w:val="00B77131"/>
    <w:rsid w:val="00B92FA2"/>
    <w:rsid w:val="00BA7F7A"/>
    <w:rsid w:val="00BB132B"/>
    <w:rsid w:val="00BE35DC"/>
    <w:rsid w:val="00C32452"/>
    <w:rsid w:val="00C37438"/>
    <w:rsid w:val="00C50C59"/>
    <w:rsid w:val="00C65FAF"/>
    <w:rsid w:val="00C904B1"/>
    <w:rsid w:val="00C90D2B"/>
    <w:rsid w:val="00C95BFC"/>
    <w:rsid w:val="00CA5D3F"/>
    <w:rsid w:val="00CB5849"/>
    <w:rsid w:val="00CC3CDA"/>
    <w:rsid w:val="00CE5D73"/>
    <w:rsid w:val="00D15754"/>
    <w:rsid w:val="00D159F9"/>
    <w:rsid w:val="00D36FCD"/>
    <w:rsid w:val="00D42D69"/>
    <w:rsid w:val="00D64F3E"/>
    <w:rsid w:val="00D9363E"/>
    <w:rsid w:val="00DA7A09"/>
    <w:rsid w:val="00DB209E"/>
    <w:rsid w:val="00DD2137"/>
    <w:rsid w:val="00DD7B8E"/>
    <w:rsid w:val="00EA0328"/>
    <w:rsid w:val="00EA7099"/>
    <w:rsid w:val="00EB721E"/>
    <w:rsid w:val="00EE4ECF"/>
    <w:rsid w:val="00F165BC"/>
    <w:rsid w:val="00F30534"/>
    <w:rsid w:val="00F61F55"/>
    <w:rsid w:val="00F62DC8"/>
    <w:rsid w:val="00F9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497C5"/>
  <w15:chartTrackingRefBased/>
  <w15:docId w15:val="{59EFC717-E352-42EC-A614-0FBA4D8EA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Arial" w:hAnsi="Arial" w:cs="Arial"/>
      <w:b/>
      <w:sz w:val="28"/>
      <w:szCs w:val="24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Arial" w:hAnsi="Arial" w:cs="Arial"/>
      <w:sz w:val="28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  <w:b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Nagwek1Znak">
    <w:name w:val="Nagłówek 1 Znak"/>
    <w:rPr>
      <w:rFonts w:ascii="Arial" w:hAnsi="Arial" w:cs="Arial"/>
      <w:b/>
      <w:sz w:val="28"/>
      <w:szCs w:val="24"/>
    </w:rPr>
  </w:style>
  <w:style w:type="character" w:customStyle="1" w:styleId="Nagwek2Znak">
    <w:name w:val="Nagłówek 2 Znak"/>
    <w:rPr>
      <w:rFonts w:ascii="Arial" w:hAnsi="Arial" w:cs="Arial"/>
      <w:sz w:val="28"/>
      <w:szCs w:val="24"/>
    </w:rPr>
  </w:style>
  <w:style w:type="character" w:customStyle="1" w:styleId="Tekstpodstawowywcity2Znak">
    <w:name w:val="Tekst podstawowy wcięty 2 Znak"/>
    <w:rPr>
      <w:rFonts w:ascii="Arial" w:hAnsi="Arial" w:cs="Arial"/>
      <w:bCs/>
      <w:i/>
      <w:iCs/>
    </w:rPr>
  </w:style>
  <w:style w:type="character" w:customStyle="1" w:styleId="NagwekZnak">
    <w:name w:val="Nagłówek Znak"/>
    <w:uiPriority w:val="99"/>
    <w:rPr>
      <w:rFonts w:ascii="Times New Roman" w:hAnsi="Times New Roman" w:cs="Times New Roman"/>
      <w:sz w:val="24"/>
      <w:szCs w:val="24"/>
    </w:rPr>
  </w:style>
  <w:style w:type="character" w:customStyle="1" w:styleId="Znak">
    <w:name w:val="Znak"/>
    <w:rPr>
      <w:sz w:val="22"/>
      <w:szCs w:val="22"/>
      <w:lang w:val="pl-PL" w:bidi="ar-SA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uiPriority w:val="99"/>
    <w:rPr>
      <w:rFonts w:ascii="Times New Roman" w:hAnsi="Times New Roman" w:cs="Times New Roman"/>
      <w:lang w:val="x-non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FontStyle26">
    <w:name w:val="Font Style26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0">
    <w:name w:val="Font Style60"/>
    <w:rPr>
      <w:rFonts w:ascii="Times New Roman" w:hAnsi="Times New Roman" w:cs="Times New Roman"/>
      <w:color w:val="000000"/>
      <w:sz w:val="22"/>
      <w:szCs w:val="22"/>
    </w:rPr>
  </w:style>
  <w:style w:type="character" w:customStyle="1" w:styleId="AkapitzlistZnak">
    <w:name w:val="Akapit z listą Znak"/>
    <w:rPr>
      <w:rFonts w:ascii="Times New Roman" w:hAnsi="Times New Roman" w:cs="Times New Roman"/>
      <w:sz w:val="24"/>
      <w:szCs w:val="24"/>
    </w:rPr>
  </w:style>
  <w:style w:type="character" w:styleId="Hipercze">
    <w:name w:val="Hyperlink"/>
    <w:semiHidden/>
    <w:rPr>
      <w:color w:val="000080"/>
      <w:u w:val="single"/>
    </w:rPr>
  </w:style>
  <w:style w:type="paragraph" w:styleId="Nagwek">
    <w:name w:val="header"/>
    <w:basedOn w:val="Normalny"/>
    <w:next w:val="Tekstpodstawowy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paragraph" w:styleId="Tekstpodstawowy">
    <w:name w:val="Body Text"/>
    <w:basedOn w:val="Normalny"/>
    <w:semiHidden/>
    <w:pPr>
      <w:spacing w:after="140" w:line="288" w:lineRule="auto"/>
    </w:pPr>
  </w:style>
  <w:style w:type="paragraph" w:styleId="Lista">
    <w:name w:val="List"/>
    <w:basedOn w:val="Tekstpodstawowy"/>
    <w:semiHidden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2">
    <w:name w:val="Body Text Indent 2"/>
    <w:basedOn w:val="Normalny"/>
    <w:semiHidden/>
    <w:pPr>
      <w:spacing w:after="0" w:line="240" w:lineRule="auto"/>
      <w:ind w:left="4953"/>
      <w:jc w:val="both"/>
    </w:pPr>
    <w:rPr>
      <w:rFonts w:ascii="Arial" w:hAnsi="Arial" w:cs="Arial"/>
      <w:bCs/>
      <w:i/>
      <w:iCs/>
      <w:sz w:val="20"/>
      <w:szCs w:val="20"/>
      <w:lang w:val="x-none"/>
    </w:rPr>
  </w:style>
  <w:style w:type="paragraph" w:styleId="Bezodstpw">
    <w:name w:val="No Spacing"/>
    <w:qFormat/>
    <w:pPr>
      <w:suppressAutoHyphens/>
    </w:pPr>
    <w:rPr>
      <w:rFonts w:ascii="Calibri" w:hAnsi="Calibri"/>
      <w:sz w:val="22"/>
      <w:szCs w:val="22"/>
      <w:lang w:eastAsia="zh-CN"/>
    </w:rPr>
  </w:style>
  <w:style w:type="paragraph" w:styleId="Mapadokumentu">
    <w:name w:val="Document Map"/>
    <w:basedOn w:val="Normalny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lang w:val="x-none"/>
    </w:rPr>
  </w:style>
  <w:style w:type="paragraph" w:customStyle="1" w:styleId="Noparagraphstyle">
    <w:name w:val="[No paragraph style]"/>
    <w:pPr>
      <w:suppressAutoHyphens/>
      <w:autoSpaceDE w:val="0"/>
      <w:spacing w:line="288" w:lineRule="auto"/>
    </w:pPr>
    <w:rPr>
      <w:rFonts w:ascii="Calibri" w:eastAsia="Calibri" w:hAnsi="Calibri"/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uiPriority w:val="99"/>
    <w:semiHidden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paragraph" w:styleId="Akapitzlist">
    <w:name w:val="List Paragraph"/>
    <w:basedOn w:val="Normalny"/>
    <w:qFormat/>
    <w:pPr>
      <w:spacing w:after="0" w:line="240" w:lineRule="auto"/>
      <w:ind w:left="708"/>
    </w:pPr>
    <w:rPr>
      <w:rFonts w:ascii="Times New Roman" w:hAnsi="Times New Roman"/>
      <w:sz w:val="24"/>
      <w:szCs w:val="24"/>
      <w:lang w:val="x-none"/>
    </w:rPr>
  </w:style>
  <w:style w:type="paragraph" w:customStyle="1" w:styleId="Standard">
    <w:name w:val="Standard"/>
    <w:pPr>
      <w:suppressAutoHyphens/>
      <w:textAlignment w:val="baseline"/>
    </w:pPr>
    <w:rPr>
      <w:rFonts w:ascii="Calibri" w:eastAsia="Lucida Sans Unicode" w:hAnsi="Calibri" w:cs="Calibri"/>
      <w:kern w:val="1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Lista2">
    <w:name w:val="List 2"/>
    <w:basedOn w:val="Normalny"/>
    <w:uiPriority w:val="99"/>
    <w:semiHidden/>
    <w:unhideWhenUsed/>
    <w:rsid w:val="00703DEA"/>
    <w:pPr>
      <w:ind w:left="566" w:hanging="283"/>
      <w:contextualSpacing/>
    </w:pPr>
  </w:style>
  <w:style w:type="character" w:styleId="Odwoanieprzypisudolnego">
    <w:name w:val="footnote reference"/>
    <w:uiPriority w:val="99"/>
    <w:semiHidden/>
    <w:unhideWhenUsed/>
    <w:rsid w:val="00703DEA"/>
    <w:rPr>
      <w:vertAlign w:val="superscript"/>
    </w:rPr>
  </w:style>
  <w:style w:type="numbering" w:customStyle="1" w:styleId="WWNum33">
    <w:name w:val="WWNum33"/>
    <w:basedOn w:val="Bezlisty"/>
    <w:rsid w:val="004B7B43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6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9E13D-EB50-4E8D-A6AB-BCA6BF2F7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1912</Words>
  <Characters>11476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</vt:lpstr>
    </vt:vector>
  </TitlesOfParts>
  <Company/>
  <LinksUpToDate>false</LinksUpToDate>
  <CharactersWithSpaces>13362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</dc:title>
  <dc:subject/>
  <dc:creator>skansen1</dc:creator>
  <cp:keywords/>
  <dc:description/>
  <cp:lastModifiedBy>Rafał Mroczkowski</cp:lastModifiedBy>
  <cp:revision>3</cp:revision>
  <cp:lastPrinted>2018-02-16T13:28:00Z</cp:lastPrinted>
  <dcterms:created xsi:type="dcterms:W3CDTF">2021-02-27T15:10:00Z</dcterms:created>
  <dcterms:modified xsi:type="dcterms:W3CDTF">2021-05-04T15:23:00Z</dcterms:modified>
</cp:coreProperties>
</file>